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6EEF4FD3" w14:textId="4E39C5F9" w:rsidR="005D7940" w:rsidRPr="00AD158C" w:rsidRDefault="005D7940" w:rsidP="00AD158C">
      <w:pPr>
        <w:spacing w:line="360" w:lineRule="auto"/>
        <w:ind w:left="0"/>
        <w:jc w:val="center"/>
        <w:rPr>
          <w:rFonts w:ascii="Arial" w:hAnsi="Arial" w:cs="Arial"/>
          <w:b/>
          <w:bCs/>
          <w:color w:val="17406D" w:themeColor="text2"/>
          <w:lang w:val="en-GB"/>
        </w:rPr>
      </w:pPr>
    </w:p>
    <w:p w14:paraId="4DAF91DC" w14:textId="731C1C30" w:rsidR="00454451" w:rsidRPr="00AD158C" w:rsidRDefault="00AD158C" w:rsidP="00AD158C">
      <w:pPr>
        <w:spacing w:line="360" w:lineRule="auto"/>
        <w:ind w:left="0"/>
        <w:jc w:val="center"/>
        <w:rPr>
          <w:rFonts w:ascii="Arial" w:hAnsi="Arial" w:cs="Arial"/>
          <w:b/>
          <w:bCs/>
          <w:color w:val="17406D" w:themeColor="text2"/>
          <w:sz w:val="44"/>
          <w:szCs w:val="44"/>
          <w:lang w:val="en-GB"/>
        </w:rPr>
      </w:pPr>
      <w:r w:rsidRPr="00AD158C">
        <w:rPr>
          <w:rFonts w:ascii="Arial" w:hAnsi="Arial" w:cs="Arial"/>
          <w:b/>
          <w:bCs/>
          <w:color w:val="17406D" w:themeColor="text2"/>
          <w:sz w:val="44"/>
          <w:szCs w:val="44"/>
          <w:lang w:val="en-GB"/>
        </w:rPr>
        <w:t xml:space="preserve">Sound </w:t>
      </w:r>
      <w:r>
        <w:rPr>
          <w:rFonts w:ascii="Arial" w:hAnsi="Arial" w:cs="Arial"/>
          <w:b/>
          <w:bCs/>
          <w:color w:val="17406D" w:themeColor="text2"/>
          <w:sz w:val="44"/>
          <w:szCs w:val="44"/>
          <w:lang w:val="en-GB"/>
        </w:rPr>
        <w:t>r</w:t>
      </w:r>
      <w:r w:rsidRPr="00AD158C">
        <w:rPr>
          <w:rFonts w:ascii="Arial" w:hAnsi="Arial" w:cs="Arial"/>
          <w:b/>
          <w:bCs/>
          <w:color w:val="17406D" w:themeColor="text2"/>
          <w:sz w:val="44"/>
          <w:szCs w:val="44"/>
          <w:lang w:val="en-GB"/>
        </w:rPr>
        <w:t>ecording fiche</w:t>
      </w:r>
    </w:p>
    <w:tbl>
      <w:tblPr>
        <w:tblStyle w:val="TableauGrille1Clair-Accentuation1"/>
        <w:tblpPr w:leftFromText="180" w:rightFromText="180" w:vertAnchor="text" w:horzAnchor="margin" w:tblpY="774"/>
        <w:tblW w:w="11194" w:type="dxa"/>
        <w:tblLook w:val="04A0" w:firstRow="1" w:lastRow="0" w:firstColumn="1" w:lastColumn="0" w:noHBand="0" w:noVBand="1"/>
      </w:tblPr>
      <w:tblGrid>
        <w:gridCol w:w="4531"/>
        <w:gridCol w:w="6663"/>
      </w:tblGrid>
      <w:tr w:rsidR="00115290" w:rsidRPr="00EE774F" w14:paraId="18F122D5" w14:textId="77777777" w:rsidTr="00A565B8">
        <w:trPr>
          <w:cnfStyle w:val="100000000000" w:firstRow="1" w:lastRow="0" w:firstColumn="0" w:lastColumn="0" w:oddVBand="0" w:evenVBand="0" w:oddHBand="0" w:evenHBand="0" w:firstRowFirstColumn="0" w:firstRowLastColumn="0" w:lastRowFirstColumn="0" w:lastRowLastColumn="0"/>
          <w:trHeight w:val="559"/>
        </w:trPr>
        <w:tc>
          <w:tcPr>
            <w:cnfStyle w:val="001000000000" w:firstRow="0" w:lastRow="0" w:firstColumn="1" w:lastColumn="0" w:oddVBand="0" w:evenVBand="0" w:oddHBand="0" w:evenHBand="0" w:firstRowFirstColumn="0" w:firstRowLastColumn="0" w:lastRowFirstColumn="0" w:lastRowLastColumn="0"/>
            <w:tcW w:w="4531" w:type="dxa"/>
            <w:tcBorders>
              <w:bottom w:val="single" w:sz="4" w:space="0" w:color="009DD9" w:themeColor="accent2"/>
            </w:tcBorders>
          </w:tcPr>
          <w:p w14:paraId="560769AD" w14:textId="558EC36E" w:rsidR="00115290" w:rsidRPr="005B2663" w:rsidRDefault="00071E10" w:rsidP="00B738C1">
            <w:pPr>
              <w:spacing w:line="360" w:lineRule="auto"/>
              <w:ind w:left="0"/>
              <w:rPr>
                <w:rFonts w:ascii="Arial" w:hAnsi="Arial" w:cs="Arial"/>
                <w:color w:val="17406D" w:themeColor="text2"/>
                <w:lang w:val="en-GB"/>
              </w:rPr>
            </w:pPr>
            <w:r w:rsidRPr="00071E10">
              <w:rPr>
                <w:rFonts w:ascii="Arial" w:hAnsi="Arial" w:cs="Arial"/>
                <w:noProof/>
                <w:color w:val="17406D" w:themeColor="text2"/>
                <w:lang w:val="en-GB"/>
              </w:rPr>
              <w:drawing>
                <wp:anchor distT="0" distB="0" distL="114300" distR="114300" simplePos="0" relativeHeight="251678720" behindDoc="0" locked="0" layoutInCell="1" allowOverlap="1" wp14:anchorId="5A387BFF" wp14:editId="2B65B999">
                  <wp:simplePos x="0" y="0"/>
                  <wp:positionH relativeFrom="column">
                    <wp:posOffset>27305</wp:posOffset>
                  </wp:positionH>
                  <wp:positionV relativeFrom="paragraph">
                    <wp:posOffset>42545</wp:posOffset>
                  </wp:positionV>
                  <wp:extent cx="237490" cy="220980"/>
                  <wp:effectExtent l="0" t="0" r="0" b="7620"/>
                  <wp:wrapSquare wrapText="bothSides"/>
                  <wp:docPr id="123508418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084180" name=""/>
                          <pic:cNvPicPr/>
                        </pic:nvPicPr>
                        <pic:blipFill>
                          <a:blip r:embed="rId11">
                            <a:extLst>
                              <a:ext uri="{28A0092B-C50C-407E-A947-70E740481C1C}">
                                <a14:useLocalDpi xmlns:a14="http://schemas.microsoft.com/office/drawing/2010/main" val="0"/>
                              </a:ext>
                            </a:extLst>
                          </a:blip>
                          <a:stretch>
                            <a:fillRect/>
                          </a:stretch>
                        </pic:blipFill>
                        <pic:spPr>
                          <a:xfrm>
                            <a:off x="0" y="0"/>
                            <a:ext cx="237490" cy="220980"/>
                          </a:xfrm>
                          <a:prstGeom prst="rect">
                            <a:avLst/>
                          </a:prstGeom>
                        </pic:spPr>
                      </pic:pic>
                    </a:graphicData>
                  </a:graphic>
                  <wp14:sizeRelH relativeFrom="margin">
                    <wp14:pctWidth>0</wp14:pctWidth>
                  </wp14:sizeRelH>
                  <wp14:sizeRelV relativeFrom="margin">
                    <wp14:pctHeight>0</wp14:pctHeight>
                  </wp14:sizeRelV>
                </wp:anchor>
              </w:drawing>
            </w:r>
            <w:r w:rsidRPr="00071E10">
              <w:rPr>
                <w:rFonts w:ascii="Arial" w:hAnsi="Arial" w:cs="Arial"/>
                <w:color w:val="17406D" w:themeColor="text2"/>
                <w:lang w:val="en-GB"/>
              </w:rPr>
              <w:t xml:space="preserve"> </w:t>
            </w:r>
            <w:r w:rsidR="00A964EF">
              <w:rPr>
                <w:rFonts w:ascii="Arial" w:hAnsi="Arial" w:cs="Arial"/>
                <w:color w:val="17406D" w:themeColor="text2"/>
                <w:lang w:val="en-GB"/>
              </w:rPr>
              <w:t>S</w:t>
            </w:r>
            <w:r w:rsidR="00AD158C">
              <w:rPr>
                <w:rFonts w:ascii="Arial" w:hAnsi="Arial" w:cs="Arial"/>
                <w:color w:val="17406D" w:themeColor="text2"/>
                <w:lang w:val="en-GB"/>
              </w:rPr>
              <w:t>ound(scape) name</w:t>
            </w:r>
          </w:p>
        </w:tc>
        <w:tc>
          <w:tcPr>
            <w:tcW w:w="6663" w:type="dxa"/>
            <w:tcBorders>
              <w:bottom w:val="single" w:sz="4" w:space="0" w:color="009DD9" w:themeColor="accent2"/>
            </w:tcBorders>
          </w:tcPr>
          <w:p w14:paraId="756E0635" w14:textId="0F7B7820" w:rsidR="00115290" w:rsidRPr="00320CB6" w:rsidRDefault="00AC261A" w:rsidP="00B738C1">
            <w:pPr>
              <w:spacing w:line="360" w:lineRule="auto"/>
              <w:ind w:left="0"/>
              <w:cnfStyle w:val="100000000000" w:firstRow="1" w:lastRow="0" w:firstColumn="0" w:lastColumn="0" w:oddVBand="0" w:evenVBand="0" w:oddHBand="0" w:evenHBand="0" w:firstRowFirstColumn="0" w:firstRowLastColumn="0" w:lastRowFirstColumn="0" w:lastRowLastColumn="0"/>
              <w:rPr>
                <w:rFonts w:ascii="Arial" w:hAnsi="Arial" w:cs="Arial"/>
                <w:b w:val="0"/>
                <w:bCs w:val="0"/>
                <w:lang w:val="en-GB"/>
              </w:rPr>
            </w:pPr>
            <w:r>
              <w:rPr>
                <w:rFonts w:ascii="Arial" w:hAnsi="Arial" w:cs="Arial"/>
                <w:b w:val="0"/>
                <w:bCs w:val="0"/>
                <w:lang w:val="en-GB"/>
              </w:rPr>
              <w:t>Birds</w:t>
            </w:r>
          </w:p>
        </w:tc>
      </w:tr>
      <w:tr w:rsidR="00115290" w:rsidRPr="00EE774F" w14:paraId="314F5A29" w14:textId="77777777" w:rsidTr="00A565B8">
        <w:trPr>
          <w:trHeight w:val="586"/>
        </w:trPr>
        <w:tc>
          <w:tcPr>
            <w:cnfStyle w:val="001000000000" w:firstRow="0" w:lastRow="0" w:firstColumn="1" w:lastColumn="0" w:oddVBand="0" w:evenVBand="0" w:oddHBand="0" w:evenHBand="0" w:firstRowFirstColumn="0" w:firstRowLastColumn="0" w:lastRowFirstColumn="0" w:lastRowLastColumn="0"/>
            <w:tcW w:w="4531" w:type="dxa"/>
            <w:tcBorders>
              <w:top w:val="single" w:sz="4" w:space="0" w:color="009DD9" w:themeColor="accent2"/>
            </w:tcBorders>
          </w:tcPr>
          <w:p w14:paraId="75D1F75A" w14:textId="5D852422" w:rsidR="00115290" w:rsidRPr="00EE774F" w:rsidRDefault="00071E10" w:rsidP="00B738C1">
            <w:pPr>
              <w:spacing w:line="360" w:lineRule="auto"/>
              <w:ind w:left="0"/>
              <w:rPr>
                <w:rFonts w:ascii="Arial" w:hAnsi="Arial" w:cs="Arial"/>
                <w:b w:val="0"/>
                <w:bCs w:val="0"/>
                <w:color w:val="17406D" w:themeColor="text2"/>
                <w:lang w:val="en-GB"/>
              </w:rPr>
            </w:pPr>
            <w:r w:rsidRPr="00071E10">
              <w:rPr>
                <w:rFonts w:ascii="Arial" w:hAnsi="Arial" w:cs="Arial"/>
                <w:noProof/>
                <w:color w:val="17406D" w:themeColor="text2"/>
                <w:lang w:val="en-GB"/>
              </w:rPr>
              <w:drawing>
                <wp:anchor distT="0" distB="0" distL="114300" distR="114300" simplePos="0" relativeHeight="251680768" behindDoc="0" locked="0" layoutInCell="1" allowOverlap="1" wp14:anchorId="2DBE1CC1" wp14:editId="182E9F30">
                  <wp:simplePos x="0" y="0"/>
                  <wp:positionH relativeFrom="column">
                    <wp:posOffset>10160</wp:posOffset>
                  </wp:positionH>
                  <wp:positionV relativeFrom="paragraph">
                    <wp:posOffset>0</wp:posOffset>
                  </wp:positionV>
                  <wp:extent cx="251460" cy="233680"/>
                  <wp:effectExtent l="0" t="0" r="0" b="0"/>
                  <wp:wrapSquare wrapText="bothSides"/>
                  <wp:docPr id="163869854" name="Image 1638698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084180" name=""/>
                          <pic:cNvPicPr/>
                        </pic:nvPicPr>
                        <pic:blipFill>
                          <a:blip r:embed="rId11">
                            <a:extLst>
                              <a:ext uri="{28A0092B-C50C-407E-A947-70E740481C1C}">
                                <a14:useLocalDpi xmlns:a14="http://schemas.microsoft.com/office/drawing/2010/main" val="0"/>
                              </a:ext>
                            </a:extLst>
                          </a:blip>
                          <a:stretch>
                            <a:fillRect/>
                          </a:stretch>
                        </pic:blipFill>
                        <pic:spPr>
                          <a:xfrm>
                            <a:off x="0" y="0"/>
                            <a:ext cx="251460" cy="233680"/>
                          </a:xfrm>
                          <a:prstGeom prst="rect">
                            <a:avLst/>
                          </a:prstGeom>
                        </pic:spPr>
                      </pic:pic>
                    </a:graphicData>
                  </a:graphic>
                  <wp14:sizeRelH relativeFrom="margin">
                    <wp14:pctWidth>0</wp14:pctWidth>
                  </wp14:sizeRelH>
                  <wp14:sizeRelV relativeFrom="margin">
                    <wp14:pctHeight>0</wp14:pctHeight>
                  </wp14:sizeRelV>
                </wp:anchor>
              </w:drawing>
            </w:r>
            <w:r w:rsidR="00AD158C">
              <w:rPr>
                <w:rFonts w:ascii="Arial" w:hAnsi="Arial" w:cs="Arial"/>
                <w:color w:val="17406D" w:themeColor="text2"/>
                <w:lang w:val="en-GB"/>
              </w:rPr>
              <w:t>Recording category</w:t>
            </w:r>
          </w:p>
        </w:tc>
        <w:tc>
          <w:tcPr>
            <w:tcW w:w="6663" w:type="dxa"/>
            <w:tcBorders>
              <w:top w:val="single" w:sz="4" w:space="0" w:color="009DD9" w:themeColor="accent2"/>
            </w:tcBorders>
          </w:tcPr>
          <w:p w14:paraId="130B3DD2" w14:textId="126DBB57" w:rsidR="00870BCC" w:rsidRPr="00320CB6" w:rsidRDefault="00AC261A" w:rsidP="00B738C1">
            <w:pPr>
              <w:spacing w:before="0" w:after="0" w:line="360" w:lineRule="auto"/>
              <w:ind w:left="0"/>
              <w:cnfStyle w:val="000000000000" w:firstRow="0" w:lastRow="0" w:firstColumn="0" w:lastColumn="0" w:oddVBand="0" w:evenVBand="0" w:oddHBand="0" w:evenHBand="0" w:firstRowFirstColumn="0" w:firstRowLastColumn="0" w:lastRowFirstColumn="0" w:lastRowLastColumn="0"/>
              <w:rPr>
                <w:rFonts w:ascii="Arial" w:hAnsi="Arial" w:cs="Arial"/>
                <w:lang w:val="en-GB"/>
              </w:rPr>
            </w:pPr>
            <w:r>
              <w:rPr>
                <w:rFonts w:ascii="Arial" w:hAnsi="Arial" w:cs="Arial"/>
                <w:lang w:val="en-GB"/>
              </w:rPr>
              <w:t>Biophony</w:t>
            </w:r>
          </w:p>
        </w:tc>
      </w:tr>
      <w:tr w:rsidR="00115290" w:rsidRPr="00EE774F" w14:paraId="41F59207" w14:textId="77777777" w:rsidTr="00A565B8">
        <w:trPr>
          <w:trHeight w:val="300"/>
        </w:trPr>
        <w:tc>
          <w:tcPr>
            <w:cnfStyle w:val="001000000000" w:firstRow="0" w:lastRow="0" w:firstColumn="1" w:lastColumn="0" w:oddVBand="0" w:evenVBand="0" w:oddHBand="0" w:evenHBand="0" w:firstRowFirstColumn="0" w:firstRowLastColumn="0" w:lastRowFirstColumn="0" w:lastRowLastColumn="0"/>
            <w:tcW w:w="4531" w:type="dxa"/>
          </w:tcPr>
          <w:p w14:paraId="4C42AB90" w14:textId="04E204B5" w:rsidR="00115290" w:rsidRPr="00EE774F" w:rsidRDefault="00071E10" w:rsidP="00B738C1">
            <w:pPr>
              <w:spacing w:line="360" w:lineRule="auto"/>
              <w:ind w:left="0"/>
              <w:rPr>
                <w:rFonts w:ascii="Arial" w:hAnsi="Arial" w:cs="Arial"/>
                <w:b w:val="0"/>
                <w:bCs w:val="0"/>
                <w:color w:val="17406D" w:themeColor="text2"/>
                <w:lang w:val="en-GB"/>
              </w:rPr>
            </w:pPr>
            <w:r w:rsidRPr="00071E10">
              <w:rPr>
                <w:rFonts w:ascii="Arial" w:hAnsi="Arial" w:cs="Arial"/>
                <w:noProof/>
                <w:color w:val="17406D" w:themeColor="text2"/>
                <w:lang w:val="en-GB"/>
              </w:rPr>
              <w:drawing>
                <wp:anchor distT="0" distB="0" distL="114300" distR="114300" simplePos="0" relativeHeight="251682816" behindDoc="0" locked="0" layoutInCell="1" allowOverlap="1" wp14:anchorId="761213A4" wp14:editId="2C0D7113">
                  <wp:simplePos x="0" y="0"/>
                  <wp:positionH relativeFrom="column">
                    <wp:posOffset>24130</wp:posOffset>
                  </wp:positionH>
                  <wp:positionV relativeFrom="paragraph">
                    <wp:posOffset>0</wp:posOffset>
                  </wp:positionV>
                  <wp:extent cx="251460" cy="233680"/>
                  <wp:effectExtent l="0" t="0" r="0" b="0"/>
                  <wp:wrapSquare wrapText="bothSides"/>
                  <wp:docPr id="829224861" name="Image 829224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084180" name=""/>
                          <pic:cNvPicPr/>
                        </pic:nvPicPr>
                        <pic:blipFill>
                          <a:blip r:embed="rId11">
                            <a:extLst>
                              <a:ext uri="{28A0092B-C50C-407E-A947-70E740481C1C}">
                                <a14:useLocalDpi xmlns:a14="http://schemas.microsoft.com/office/drawing/2010/main" val="0"/>
                              </a:ext>
                            </a:extLst>
                          </a:blip>
                          <a:stretch>
                            <a:fillRect/>
                          </a:stretch>
                        </pic:blipFill>
                        <pic:spPr>
                          <a:xfrm>
                            <a:off x="0" y="0"/>
                            <a:ext cx="251460" cy="233680"/>
                          </a:xfrm>
                          <a:prstGeom prst="rect">
                            <a:avLst/>
                          </a:prstGeom>
                        </pic:spPr>
                      </pic:pic>
                    </a:graphicData>
                  </a:graphic>
                  <wp14:sizeRelH relativeFrom="margin">
                    <wp14:pctWidth>0</wp14:pctWidth>
                  </wp14:sizeRelH>
                  <wp14:sizeRelV relativeFrom="margin">
                    <wp14:pctHeight>0</wp14:pctHeight>
                  </wp14:sizeRelV>
                </wp:anchor>
              </w:drawing>
            </w:r>
            <w:r w:rsidR="00AD158C">
              <w:rPr>
                <w:rFonts w:ascii="Arial" w:hAnsi="Arial" w:cs="Arial"/>
                <w:color w:val="17406D" w:themeColor="text2"/>
                <w:lang w:val="en-GB"/>
              </w:rPr>
              <w:t>Recording type</w:t>
            </w:r>
          </w:p>
        </w:tc>
        <w:tc>
          <w:tcPr>
            <w:tcW w:w="6663" w:type="dxa"/>
          </w:tcPr>
          <w:p w14:paraId="34BC96E5" w14:textId="59675F4D" w:rsidR="002F5C09" w:rsidRPr="00320CB6" w:rsidRDefault="00AC261A" w:rsidP="00B738C1">
            <w:pPr>
              <w:spacing w:line="360" w:lineRule="auto"/>
              <w:ind w:left="0"/>
              <w:cnfStyle w:val="000000000000" w:firstRow="0" w:lastRow="0" w:firstColumn="0" w:lastColumn="0" w:oddVBand="0" w:evenVBand="0" w:oddHBand="0" w:evenHBand="0" w:firstRowFirstColumn="0" w:firstRowLastColumn="0" w:lastRowFirstColumn="0" w:lastRowLastColumn="0"/>
              <w:rPr>
                <w:rFonts w:ascii="Arial" w:hAnsi="Arial" w:cs="Arial"/>
                <w:lang w:val="en-GB"/>
              </w:rPr>
            </w:pPr>
            <w:r>
              <w:rPr>
                <w:rFonts w:ascii="Arial" w:hAnsi="Arial" w:cs="Arial"/>
                <w:lang w:val="en-GB"/>
              </w:rPr>
              <w:t>Complete</w:t>
            </w:r>
            <w:r w:rsidR="00320CB6" w:rsidRPr="00320CB6">
              <w:rPr>
                <w:rFonts w:ascii="Arial" w:hAnsi="Arial" w:cs="Arial"/>
                <w:lang w:val="en-GB"/>
              </w:rPr>
              <w:t xml:space="preserve"> Sound</w:t>
            </w:r>
            <w:r w:rsidR="00803BA9">
              <w:rPr>
                <w:rFonts w:ascii="Arial" w:hAnsi="Arial" w:cs="Arial"/>
                <w:lang w:val="en-GB"/>
              </w:rPr>
              <w:t>scape</w:t>
            </w:r>
          </w:p>
        </w:tc>
      </w:tr>
      <w:tr w:rsidR="00115290" w:rsidRPr="00EE774F" w14:paraId="43033FF3" w14:textId="77777777" w:rsidTr="00A565B8">
        <w:trPr>
          <w:trHeight w:val="502"/>
        </w:trPr>
        <w:tc>
          <w:tcPr>
            <w:cnfStyle w:val="001000000000" w:firstRow="0" w:lastRow="0" w:firstColumn="1" w:lastColumn="0" w:oddVBand="0" w:evenVBand="0" w:oddHBand="0" w:evenHBand="0" w:firstRowFirstColumn="0" w:firstRowLastColumn="0" w:lastRowFirstColumn="0" w:lastRowLastColumn="0"/>
            <w:tcW w:w="4531" w:type="dxa"/>
          </w:tcPr>
          <w:p w14:paraId="04EFF149" w14:textId="639F7850" w:rsidR="00115290" w:rsidRPr="00071E10" w:rsidRDefault="00071E10" w:rsidP="00B738C1">
            <w:pPr>
              <w:spacing w:line="360" w:lineRule="auto"/>
              <w:ind w:left="601"/>
              <w:rPr>
                <w:rFonts w:ascii="Arial" w:hAnsi="Arial" w:cs="Arial"/>
                <w:b w:val="0"/>
                <w:bCs w:val="0"/>
                <w:noProof/>
                <w:color w:val="17406D" w:themeColor="text2"/>
                <w:lang w:val="en-GB"/>
              </w:rPr>
            </w:pPr>
            <w:r w:rsidRPr="00071E10">
              <w:rPr>
                <w:rFonts w:ascii="Arial" w:hAnsi="Arial" w:cs="Arial"/>
                <w:noProof/>
                <w:color w:val="17406D" w:themeColor="text2"/>
                <w:lang w:val="en-GB"/>
              </w:rPr>
              <w:drawing>
                <wp:anchor distT="0" distB="0" distL="114300" distR="114300" simplePos="0" relativeHeight="251684864" behindDoc="1" locked="0" layoutInCell="1" allowOverlap="1" wp14:anchorId="0AA1F538" wp14:editId="29D6E5D9">
                  <wp:simplePos x="0" y="0"/>
                  <wp:positionH relativeFrom="column">
                    <wp:posOffset>34925</wp:posOffset>
                  </wp:positionH>
                  <wp:positionV relativeFrom="paragraph">
                    <wp:posOffset>43815</wp:posOffset>
                  </wp:positionV>
                  <wp:extent cx="251460" cy="233680"/>
                  <wp:effectExtent l="0" t="0" r="0" b="0"/>
                  <wp:wrapTight wrapText="bothSides">
                    <wp:wrapPolygon edited="0">
                      <wp:start x="0" y="0"/>
                      <wp:lineTo x="0" y="19370"/>
                      <wp:lineTo x="19636" y="19370"/>
                      <wp:lineTo x="19636" y="0"/>
                      <wp:lineTo x="0" y="0"/>
                    </wp:wrapPolygon>
                  </wp:wrapTight>
                  <wp:docPr id="7112747" name="Image 7112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084180" name=""/>
                          <pic:cNvPicPr/>
                        </pic:nvPicPr>
                        <pic:blipFill>
                          <a:blip r:embed="rId11">
                            <a:extLst>
                              <a:ext uri="{28A0092B-C50C-407E-A947-70E740481C1C}">
                                <a14:useLocalDpi xmlns:a14="http://schemas.microsoft.com/office/drawing/2010/main" val="0"/>
                              </a:ext>
                            </a:extLst>
                          </a:blip>
                          <a:stretch>
                            <a:fillRect/>
                          </a:stretch>
                        </pic:blipFill>
                        <pic:spPr>
                          <a:xfrm>
                            <a:off x="0" y="0"/>
                            <a:ext cx="251460" cy="233680"/>
                          </a:xfrm>
                          <a:prstGeom prst="rect">
                            <a:avLst/>
                          </a:prstGeom>
                        </pic:spPr>
                      </pic:pic>
                    </a:graphicData>
                  </a:graphic>
                  <wp14:sizeRelH relativeFrom="margin">
                    <wp14:pctWidth>0</wp14:pctWidth>
                  </wp14:sizeRelH>
                  <wp14:sizeRelV relativeFrom="margin">
                    <wp14:pctHeight>0</wp14:pctHeight>
                  </wp14:sizeRelV>
                </wp:anchor>
              </w:drawing>
            </w:r>
            <w:r w:rsidR="00AD158C">
              <w:rPr>
                <w:rFonts w:ascii="Arial" w:hAnsi="Arial" w:cs="Arial"/>
                <w:noProof/>
                <w:color w:val="17406D" w:themeColor="text2"/>
                <w:lang w:val="en-GB"/>
              </w:rPr>
              <w:t>Recording length</w:t>
            </w:r>
            <w:r w:rsidR="00FA642D">
              <w:rPr>
                <w:rFonts w:ascii="Arial" w:hAnsi="Arial" w:cs="Arial"/>
                <w:color w:val="17406D" w:themeColor="text2"/>
                <w:lang w:val="en-GB"/>
              </w:rPr>
              <w:t xml:space="preserve"> </w:t>
            </w:r>
          </w:p>
        </w:tc>
        <w:tc>
          <w:tcPr>
            <w:tcW w:w="6663" w:type="dxa"/>
          </w:tcPr>
          <w:p w14:paraId="491B9A82" w14:textId="79FCFB61" w:rsidR="00F15610" w:rsidRPr="00320CB6" w:rsidRDefault="00320CB6" w:rsidP="00320CB6">
            <w:pPr>
              <w:spacing w:before="0" w:after="0" w:line="360" w:lineRule="auto"/>
              <w:ind w:left="0"/>
              <w:cnfStyle w:val="000000000000" w:firstRow="0" w:lastRow="0" w:firstColumn="0" w:lastColumn="0" w:oddVBand="0" w:evenVBand="0" w:oddHBand="0" w:evenHBand="0" w:firstRowFirstColumn="0" w:firstRowLastColumn="0" w:lastRowFirstColumn="0" w:lastRowLastColumn="0"/>
              <w:rPr>
                <w:rFonts w:ascii="Arial" w:hAnsi="Arial" w:cs="Arial"/>
                <w:lang w:val="en-GB"/>
              </w:rPr>
            </w:pPr>
            <w:r w:rsidRPr="00320CB6">
              <w:rPr>
                <w:rFonts w:ascii="Arial" w:hAnsi="Arial" w:cs="Arial"/>
                <w:lang w:val="en-GB"/>
              </w:rPr>
              <w:t>00:00:5</w:t>
            </w:r>
            <w:r w:rsidR="00AC261A">
              <w:rPr>
                <w:rFonts w:ascii="Arial" w:hAnsi="Arial" w:cs="Arial"/>
                <w:lang w:val="en-GB"/>
              </w:rPr>
              <w:t>3</w:t>
            </w:r>
          </w:p>
        </w:tc>
      </w:tr>
      <w:tr w:rsidR="00115290" w:rsidRPr="00EE774F" w14:paraId="329D1AA4" w14:textId="77777777" w:rsidTr="00A565B8">
        <w:trPr>
          <w:trHeight w:val="586"/>
        </w:trPr>
        <w:tc>
          <w:tcPr>
            <w:cnfStyle w:val="001000000000" w:firstRow="0" w:lastRow="0" w:firstColumn="1" w:lastColumn="0" w:oddVBand="0" w:evenVBand="0" w:oddHBand="0" w:evenHBand="0" w:firstRowFirstColumn="0" w:firstRowLastColumn="0" w:lastRowFirstColumn="0" w:lastRowLastColumn="0"/>
            <w:tcW w:w="4531" w:type="dxa"/>
          </w:tcPr>
          <w:p w14:paraId="6EB91522" w14:textId="07CE8A65" w:rsidR="00115290" w:rsidRPr="005B2663" w:rsidRDefault="00071E10" w:rsidP="00B738C1">
            <w:pPr>
              <w:spacing w:line="360" w:lineRule="auto"/>
              <w:ind w:left="0"/>
              <w:rPr>
                <w:rFonts w:ascii="Arial" w:hAnsi="Arial" w:cs="Arial"/>
                <w:color w:val="17406D" w:themeColor="text2"/>
                <w:lang w:val="en-GB"/>
              </w:rPr>
            </w:pPr>
            <w:r w:rsidRPr="005B2663">
              <w:rPr>
                <w:rFonts w:ascii="Arial" w:hAnsi="Arial" w:cs="Arial"/>
                <w:noProof/>
                <w:color w:val="17406D" w:themeColor="text2"/>
                <w:lang w:val="en-GB"/>
              </w:rPr>
              <w:drawing>
                <wp:anchor distT="0" distB="0" distL="114300" distR="114300" simplePos="0" relativeHeight="251686912" behindDoc="0" locked="0" layoutInCell="1" allowOverlap="1" wp14:anchorId="181A1ADD" wp14:editId="2F0EED1F">
                  <wp:simplePos x="0" y="0"/>
                  <wp:positionH relativeFrom="column">
                    <wp:posOffset>31750</wp:posOffset>
                  </wp:positionH>
                  <wp:positionV relativeFrom="paragraph">
                    <wp:posOffset>12700</wp:posOffset>
                  </wp:positionV>
                  <wp:extent cx="251460" cy="233680"/>
                  <wp:effectExtent l="0" t="0" r="0" b="0"/>
                  <wp:wrapSquare wrapText="bothSides"/>
                  <wp:docPr id="1129091571" name="Image 1129091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084180" name=""/>
                          <pic:cNvPicPr/>
                        </pic:nvPicPr>
                        <pic:blipFill>
                          <a:blip r:embed="rId11">
                            <a:extLst>
                              <a:ext uri="{28A0092B-C50C-407E-A947-70E740481C1C}">
                                <a14:useLocalDpi xmlns:a14="http://schemas.microsoft.com/office/drawing/2010/main" val="0"/>
                              </a:ext>
                            </a:extLst>
                          </a:blip>
                          <a:stretch>
                            <a:fillRect/>
                          </a:stretch>
                        </pic:blipFill>
                        <pic:spPr>
                          <a:xfrm>
                            <a:off x="0" y="0"/>
                            <a:ext cx="251460" cy="233680"/>
                          </a:xfrm>
                          <a:prstGeom prst="rect">
                            <a:avLst/>
                          </a:prstGeom>
                        </pic:spPr>
                      </pic:pic>
                    </a:graphicData>
                  </a:graphic>
                  <wp14:sizeRelH relativeFrom="margin">
                    <wp14:pctWidth>0</wp14:pctWidth>
                  </wp14:sizeRelH>
                  <wp14:sizeRelV relativeFrom="margin">
                    <wp14:pctHeight>0</wp14:pctHeight>
                  </wp14:sizeRelV>
                </wp:anchor>
              </w:drawing>
            </w:r>
            <w:r w:rsidR="00AD158C">
              <w:rPr>
                <w:rFonts w:ascii="Arial" w:hAnsi="Arial" w:cs="Arial"/>
                <w:color w:val="17406D" w:themeColor="text2"/>
                <w:lang w:val="en-GB"/>
              </w:rPr>
              <w:t>Partner</w:t>
            </w:r>
          </w:p>
        </w:tc>
        <w:tc>
          <w:tcPr>
            <w:tcW w:w="6663" w:type="dxa"/>
          </w:tcPr>
          <w:p w14:paraId="6CBD3B69" w14:textId="11D3F1EB" w:rsidR="00454451" w:rsidRPr="00320CB6" w:rsidRDefault="00320CB6" w:rsidP="00320CB6">
            <w:pPr>
              <w:spacing w:line="360" w:lineRule="auto"/>
              <w:ind w:left="0"/>
              <w:cnfStyle w:val="000000000000" w:firstRow="0" w:lastRow="0" w:firstColumn="0" w:lastColumn="0" w:oddVBand="0" w:evenVBand="0" w:oddHBand="0" w:evenHBand="0" w:firstRowFirstColumn="0" w:firstRowLastColumn="0" w:lastRowFirstColumn="0" w:lastRowLastColumn="0"/>
              <w:rPr>
                <w:rFonts w:ascii="Arial" w:hAnsi="Arial" w:cs="Arial"/>
                <w:lang w:val="en-GB"/>
              </w:rPr>
            </w:pPr>
            <w:r w:rsidRPr="00320CB6">
              <w:rPr>
                <w:rFonts w:ascii="Arial" w:hAnsi="Arial" w:cs="Arial"/>
                <w:lang w:val="en-GB"/>
              </w:rPr>
              <w:t>Logopsycom</w:t>
            </w:r>
          </w:p>
        </w:tc>
      </w:tr>
      <w:tr w:rsidR="00AD158C" w:rsidRPr="00EE774F" w14:paraId="55B2217F" w14:textId="77777777" w:rsidTr="00A565B8">
        <w:trPr>
          <w:trHeight w:val="586"/>
        </w:trPr>
        <w:tc>
          <w:tcPr>
            <w:cnfStyle w:val="001000000000" w:firstRow="0" w:lastRow="0" w:firstColumn="1" w:lastColumn="0" w:oddVBand="0" w:evenVBand="0" w:oddHBand="0" w:evenHBand="0" w:firstRowFirstColumn="0" w:firstRowLastColumn="0" w:lastRowFirstColumn="0" w:lastRowLastColumn="0"/>
            <w:tcW w:w="4531" w:type="dxa"/>
          </w:tcPr>
          <w:p w14:paraId="3DD4A01B" w14:textId="180A1FDB" w:rsidR="00AD158C" w:rsidRPr="005B2663" w:rsidRDefault="00AD158C" w:rsidP="00B738C1">
            <w:pPr>
              <w:spacing w:line="360" w:lineRule="auto"/>
              <w:ind w:left="0"/>
              <w:rPr>
                <w:rFonts w:ascii="Arial" w:hAnsi="Arial" w:cs="Arial"/>
                <w:noProof/>
                <w:color w:val="17406D" w:themeColor="text2"/>
                <w:lang w:val="en-GB"/>
              </w:rPr>
            </w:pPr>
            <w:r w:rsidRPr="005B2663">
              <w:rPr>
                <w:rFonts w:ascii="Arial" w:hAnsi="Arial" w:cs="Arial"/>
                <w:noProof/>
                <w:color w:val="17406D" w:themeColor="text2"/>
                <w:lang w:val="en-GB"/>
              </w:rPr>
              <w:drawing>
                <wp:anchor distT="0" distB="0" distL="114300" distR="114300" simplePos="0" relativeHeight="251697152" behindDoc="0" locked="0" layoutInCell="1" allowOverlap="1" wp14:anchorId="12A435B6" wp14:editId="7BA59F4B">
                  <wp:simplePos x="0" y="0"/>
                  <wp:positionH relativeFrom="column">
                    <wp:posOffset>33655</wp:posOffset>
                  </wp:positionH>
                  <wp:positionV relativeFrom="paragraph">
                    <wp:posOffset>0</wp:posOffset>
                  </wp:positionV>
                  <wp:extent cx="251460" cy="233680"/>
                  <wp:effectExtent l="0" t="0" r="0" b="0"/>
                  <wp:wrapSquare wrapText="bothSides"/>
                  <wp:docPr id="534190763" name="Image 5341907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084180" name=""/>
                          <pic:cNvPicPr/>
                        </pic:nvPicPr>
                        <pic:blipFill>
                          <a:blip r:embed="rId11">
                            <a:extLst>
                              <a:ext uri="{28A0092B-C50C-407E-A947-70E740481C1C}">
                                <a14:useLocalDpi xmlns:a14="http://schemas.microsoft.com/office/drawing/2010/main" val="0"/>
                              </a:ext>
                            </a:extLst>
                          </a:blip>
                          <a:stretch>
                            <a:fillRect/>
                          </a:stretch>
                        </pic:blipFill>
                        <pic:spPr>
                          <a:xfrm>
                            <a:off x="0" y="0"/>
                            <a:ext cx="251460" cy="23368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noProof/>
                <w:color w:val="17406D" w:themeColor="text2"/>
                <w:lang w:val="en-GB"/>
              </w:rPr>
              <w:t>Photo file name</w:t>
            </w:r>
          </w:p>
        </w:tc>
        <w:tc>
          <w:tcPr>
            <w:tcW w:w="6663" w:type="dxa"/>
          </w:tcPr>
          <w:p w14:paraId="210EF3F7" w14:textId="30D27BF3" w:rsidR="00AD158C" w:rsidRPr="00320CB6" w:rsidRDefault="006F2366" w:rsidP="00B738C1">
            <w:pPr>
              <w:spacing w:line="360" w:lineRule="auto"/>
              <w:ind w:left="0"/>
              <w:cnfStyle w:val="000000000000" w:firstRow="0" w:lastRow="0" w:firstColumn="0" w:lastColumn="0" w:oddVBand="0" w:evenVBand="0" w:oddHBand="0" w:evenHBand="0" w:firstRowFirstColumn="0" w:firstRowLastColumn="0" w:lastRowFirstColumn="0" w:lastRowLastColumn="0"/>
              <w:rPr>
                <w:rFonts w:ascii="Arial" w:hAnsi="Arial" w:cs="Arial"/>
                <w:lang w:val="en-GB"/>
              </w:rPr>
            </w:pPr>
            <w:r>
              <w:rPr>
                <w:rFonts w:ascii="Arial" w:hAnsi="Arial" w:cs="Arial"/>
                <w:lang w:val="en-GB"/>
              </w:rPr>
              <w:t>Birds</w:t>
            </w:r>
          </w:p>
        </w:tc>
      </w:tr>
      <w:tr w:rsidR="00AD158C" w:rsidRPr="00EE774F" w14:paraId="7D8FFD50" w14:textId="77777777" w:rsidTr="00A565B8">
        <w:trPr>
          <w:trHeight w:val="4259"/>
        </w:trPr>
        <w:tc>
          <w:tcPr>
            <w:cnfStyle w:val="001000000000" w:firstRow="0" w:lastRow="0" w:firstColumn="1" w:lastColumn="0" w:oddVBand="0" w:evenVBand="0" w:oddHBand="0" w:evenHBand="0" w:firstRowFirstColumn="0" w:firstRowLastColumn="0" w:lastRowFirstColumn="0" w:lastRowLastColumn="0"/>
            <w:tcW w:w="4531" w:type="dxa"/>
          </w:tcPr>
          <w:p w14:paraId="38482774" w14:textId="428A8DF5" w:rsidR="00AD158C" w:rsidRPr="005B2663" w:rsidRDefault="00AD158C" w:rsidP="00AD158C">
            <w:pPr>
              <w:spacing w:line="360" w:lineRule="auto"/>
              <w:ind w:left="601"/>
              <w:rPr>
                <w:rFonts w:ascii="Arial" w:hAnsi="Arial" w:cs="Arial"/>
                <w:noProof/>
                <w:color w:val="17406D" w:themeColor="text2"/>
                <w:lang w:val="en-GB"/>
              </w:rPr>
            </w:pPr>
            <w:r w:rsidRPr="005B2663">
              <w:rPr>
                <w:rFonts w:ascii="Arial" w:hAnsi="Arial" w:cs="Arial"/>
                <w:noProof/>
                <w:color w:val="17406D" w:themeColor="text2"/>
                <w:lang w:val="en-GB"/>
              </w:rPr>
              <w:drawing>
                <wp:anchor distT="0" distB="0" distL="114300" distR="114300" simplePos="0" relativeHeight="251699200" behindDoc="0" locked="0" layoutInCell="1" allowOverlap="1" wp14:anchorId="0827D05F" wp14:editId="004C76BF">
                  <wp:simplePos x="0" y="0"/>
                  <wp:positionH relativeFrom="column">
                    <wp:posOffset>36195</wp:posOffset>
                  </wp:positionH>
                  <wp:positionV relativeFrom="paragraph">
                    <wp:posOffset>12065</wp:posOffset>
                  </wp:positionV>
                  <wp:extent cx="251460" cy="233680"/>
                  <wp:effectExtent l="0" t="0" r="0" b="0"/>
                  <wp:wrapSquare wrapText="bothSides"/>
                  <wp:docPr id="1175792608" name="Image 1175792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084180" name=""/>
                          <pic:cNvPicPr/>
                        </pic:nvPicPr>
                        <pic:blipFill>
                          <a:blip r:embed="rId11">
                            <a:extLst>
                              <a:ext uri="{28A0092B-C50C-407E-A947-70E740481C1C}">
                                <a14:useLocalDpi xmlns:a14="http://schemas.microsoft.com/office/drawing/2010/main" val="0"/>
                              </a:ext>
                            </a:extLst>
                          </a:blip>
                          <a:stretch>
                            <a:fillRect/>
                          </a:stretch>
                        </pic:blipFill>
                        <pic:spPr>
                          <a:xfrm>
                            <a:off x="0" y="0"/>
                            <a:ext cx="251460" cy="23368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noProof/>
                <w:color w:val="17406D" w:themeColor="text2"/>
                <w:lang w:val="en-GB"/>
              </w:rPr>
              <w:t>Description of the sound</w:t>
            </w:r>
          </w:p>
        </w:tc>
        <w:tc>
          <w:tcPr>
            <w:tcW w:w="6663" w:type="dxa"/>
          </w:tcPr>
          <w:p w14:paraId="431E542C" w14:textId="76C1D32D" w:rsidR="00AD158C" w:rsidRPr="00320CB6" w:rsidRDefault="0096586D" w:rsidP="00B738C1">
            <w:pPr>
              <w:spacing w:line="360" w:lineRule="auto"/>
              <w:ind w:left="0"/>
              <w:cnfStyle w:val="000000000000" w:firstRow="0" w:lastRow="0" w:firstColumn="0" w:lastColumn="0" w:oddVBand="0" w:evenVBand="0" w:oddHBand="0" w:evenHBand="0" w:firstRowFirstColumn="0" w:firstRowLastColumn="0" w:lastRowFirstColumn="0" w:lastRowLastColumn="0"/>
              <w:rPr>
                <w:rFonts w:ascii="Arial" w:hAnsi="Arial" w:cs="Arial"/>
                <w:lang w:val="en-GB"/>
              </w:rPr>
            </w:pPr>
            <w:r>
              <w:rPr>
                <w:rFonts w:ascii="Arial" w:hAnsi="Arial" w:cs="Arial"/>
                <w:lang w:val="en-GB"/>
              </w:rPr>
              <w:t xml:space="preserve">Different birds are singing, and we can hear car traffic from far away. The wind is also blowing, and some branches and leaves are making sounds with the wind blowing them. </w:t>
            </w:r>
          </w:p>
        </w:tc>
      </w:tr>
    </w:tbl>
    <w:p w14:paraId="64B02B43" w14:textId="1B69BD29" w:rsidR="00A66B18" w:rsidRPr="00EE774F" w:rsidRDefault="00A66B18" w:rsidP="00B738C1">
      <w:pPr>
        <w:spacing w:line="360" w:lineRule="auto"/>
        <w:ind w:left="0"/>
        <w:rPr>
          <w:lang w:val="en-GB"/>
        </w:rPr>
      </w:pPr>
    </w:p>
    <w:p w14:paraId="11D3E0A6" w14:textId="7E77EC68" w:rsidR="001C4D2F" w:rsidRPr="00EE774F" w:rsidRDefault="001C4D2F" w:rsidP="00B738C1">
      <w:pPr>
        <w:spacing w:line="360" w:lineRule="auto"/>
        <w:ind w:left="0"/>
        <w:rPr>
          <w:lang w:val="en-GB"/>
        </w:rPr>
      </w:pPr>
    </w:p>
    <w:p w14:paraId="4D653B42" w14:textId="4FFDCD9D" w:rsidR="00726650" w:rsidRPr="00A6783B" w:rsidRDefault="00726650" w:rsidP="00750FAD">
      <w:pPr>
        <w:ind w:left="0"/>
      </w:pPr>
    </w:p>
    <w:sectPr w:rsidR="00726650" w:rsidRPr="00A6783B" w:rsidSect="00D626A2">
      <w:headerReference w:type="default" r:id="rId12"/>
      <w:footerReference w:type="default" r:id="rId13"/>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A13BB" w14:textId="77777777" w:rsidR="00D626A2" w:rsidRDefault="00D626A2" w:rsidP="00A66B18">
      <w:pPr>
        <w:spacing w:before="0" w:after="0"/>
      </w:pPr>
      <w:r>
        <w:separator/>
      </w:r>
    </w:p>
  </w:endnote>
  <w:endnote w:type="continuationSeparator" w:id="0">
    <w:p w14:paraId="74B02C43" w14:textId="77777777" w:rsidR="00D626A2" w:rsidRDefault="00D626A2" w:rsidP="00A66B1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anklin Gothic Book">
    <w:altName w:val="Calibri"/>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HGGothicE">
    <w:charset w:val="80"/>
    <w:family w:val="modern"/>
    <w:pitch w:val="fixed"/>
    <w:sig w:usb0="E00002FF" w:usb1="2AC7EDFE" w:usb2="00000012" w:usb3="00000000" w:csb0="00020001" w:csb1="00000000"/>
  </w:font>
  <w:font w:name="Franklin Gothic Medium">
    <w:panose1 w:val="020B0603020102020204"/>
    <w:charset w:val="00"/>
    <w:family w:val="swiss"/>
    <w:pitch w:val="variable"/>
    <w:sig w:usb0="00000287" w:usb1="00000000" w:usb2="00000000" w:usb3="00000000" w:csb0="0000009F" w:csb1="00000000"/>
  </w:font>
  <w:font w:name="HGSoeiKakugothicUB">
    <w:charset w:val="80"/>
    <w:family w:val="modern"/>
    <w:pitch w:val="fixed"/>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EEF19" w14:textId="236AC050" w:rsidR="00750FAD" w:rsidRDefault="00A61191" w:rsidP="00A61191">
    <w:pPr>
      <w:ind w:left="0"/>
    </w:pPr>
    <w:r>
      <w:rPr>
        <w:noProof/>
      </w:rPr>
      <w:drawing>
        <wp:anchor distT="0" distB="0" distL="114300" distR="114300" simplePos="0" relativeHeight="251670528" behindDoc="0" locked="0" layoutInCell="1" allowOverlap="1" wp14:anchorId="02390DF8" wp14:editId="01E017B2">
          <wp:simplePos x="0" y="0"/>
          <wp:positionH relativeFrom="page">
            <wp:align>right</wp:align>
          </wp:positionH>
          <wp:positionV relativeFrom="paragraph">
            <wp:posOffset>351790</wp:posOffset>
          </wp:positionV>
          <wp:extent cx="7767320" cy="531495"/>
          <wp:effectExtent l="0" t="0" r="5080" b="1905"/>
          <wp:wrapSquare wrapText="bothSides"/>
          <wp:docPr id="620840677" name="Picture 620840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821342" name=""/>
                  <pic:cNvPicPr/>
                </pic:nvPicPr>
                <pic:blipFill>
                  <a:blip r:embed="rId1">
                    <a:extLst>
                      <a:ext uri="{28A0092B-C50C-407E-A947-70E740481C1C}">
                        <a14:useLocalDpi xmlns:a14="http://schemas.microsoft.com/office/drawing/2010/main" val="0"/>
                      </a:ext>
                    </a:extLst>
                  </a:blip>
                  <a:stretch>
                    <a:fillRect/>
                  </a:stretch>
                </pic:blipFill>
                <pic:spPr>
                  <a:xfrm>
                    <a:off x="0" y="0"/>
                    <a:ext cx="7767320" cy="531495"/>
                  </a:xfrm>
                  <a:prstGeom prst="rect">
                    <a:avLst/>
                  </a:prstGeom>
                </pic:spPr>
              </pic:pic>
            </a:graphicData>
          </a:graphic>
          <wp14:sizeRelH relativeFrom="margin">
            <wp14:pctWidth>0</wp14:pctWidth>
          </wp14:sizeRelH>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A326B" w14:textId="77777777" w:rsidR="00D626A2" w:rsidRDefault="00D626A2" w:rsidP="00A66B18">
      <w:pPr>
        <w:spacing w:before="0" w:after="0"/>
      </w:pPr>
      <w:r>
        <w:separator/>
      </w:r>
    </w:p>
  </w:footnote>
  <w:footnote w:type="continuationSeparator" w:id="0">
    <w:p w14:paraId="6B8F6FB4" w14:textId="77777777" w:rsidR="00D626A2" w:rsidRDefault="00D626A2" w:rsidP="00A66B1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7F783" w14:textId="6776E4FA" w:rsidR="002D57A7" w:rsidRDefault="006C7C39">
    <w:pPr>
      <w:pStyle w:val="En-tte"/>
      <w:rPr>
        <w:noProof/>
      </w:rPr>
    </w:pPr>
    <w:r>
      <w:rPr>
        <w:noProof/>
      </w:rPr>
      <w:drawing>
        <wp:anchor distT="0" distB="0" distL="114300" distR="114300" simplePos="0" relativeHeight="251671552" behindDoc="0" locked="0" layoutInCell="1" allowOverlap="1" wp14:anchorId="64337F2B" wp14:editId="13E67B12">
          <wp:simplePos x="0" y="0"/>
          <wp:positionH relativeFrom="column">
            <wp:posOffset>-182880</wp:posOffset>
          </wp:positionH>
          <wp:positionV relativeFrom="paragraph">
            <wp:posOffset>91440</wp:posOffset>
          </wp:positionV>
          <wp:extent cx="1303020" cy="574040"/>
          <wp:effectExtent l="0" t="0" r="0" b="0"/>
          <wp:wrapSquare wrapText="bothSides"/>
          <wp:docPr id="1288855093" name="Image 1" descr="Une image contenant texte, Graphique, Police, graphis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8855093" name="Image 1" descr="Une image contenant texte, Graphique, Police, graphism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3020" cy="5740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t xml:space="preserve"> </w:t>
    </w:r>
    <w:r w:rsidR="00A94408">
      <w:rPr>
        <w:noProof/>
      </w:rPr>
      <mc:AlternateContent>
        <mc:Choice Requires="wps">
          <w:drawing>
            <wp:anchor distT="0" distB="0" distL="114300" distR="114300" simplePos="0" relativeHeight="251665408" behindDoc="1" locked="0" layoutInCell="1" allowOverlap="1" wp14:anchorId="00B012BF" wp14:editId="7E1590A5">
              <wp:simplePos x="0" y="0"/>
              <wp:positionH relativeFrom="column">
                <wp:posOffset>-494791</wp:posOffset>
              </wp:positionH>
              <wp:positionV relativeFrom="paragraph">
                <wp:posOffset>-457200</wp:posOffset>
              </wp:positionV>
              <wp:extent cx="11109451" cy="457725"/>
              <wp:effectExtent l="0" t="0" r="0" b="0"/>
              <wp:wrapNone/>
              <wp:docPr id="693076404" name="Freeform: Shape 693076404"/>
              <wp:cNvGraphicFramePr/>
              <a:graphic xmlns:a="http://schemas.openxmlformats.org/drawingml/2006/main">
                <a:graphicData uri="http://schemas.microsoft.com/office/word/2010/wordprocessingShape">
                  <wps:wsp>
                    <wps:cNvSpPr/>
                    <wps:spPr>
                      <a:xfrm>
                        <a:off x="0" y="0"/>
                        <a:ext cx="11109451" cy="457725"/>
                      </a:xfrm>
                      <a:custGeom>
                        <a:avLst/>
                        <a:gdLst>
                          <a:gd name="connsiteX0" fmla="*/ 7144 w 6000750"/>
                          <a:gd name="connsiteY0" fmla="*/ 1699736 h 1924050"/>
                          <a:gd name="connsiteX1" fmla="*/ 2934176 w 6000750"/>
                          <a:gd name="connsiteY1" fmla="*/ 1484471 h 1924050"/>
                          <a:gd name="connsiteX2" fmla="*/ 5998369 w 6000750"/>
                          <a:gd name="connsiteY2" fmla="*/ 893921 h 1924050"/>
                          <a:gd name="connsiteX3" fmla="*/ 5998369 w 6000750"/>
                          <a:gd name="connsiteY3" fmla="*/ 7144 h 1924050"/>
                          <a:gd name="connsiteX4" fmla="*/ 7144 w 6000750"/>
                          <a:gd name="connsiteY4" fmla="*/ 7144 h 1924050"/>
                          <a:gd name="connsiteX5" fmla="*/ 7144 w 6000750"/>
                          <a:gd name="connsiteY5" fmla="*/ 1699736 h 19240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1924050">
                            <a:moveTo>
                              <a:pt x="7144" y="1699736"/>
                            </a:moveTo>
                            <a:cubicBezTo>
                              <a:pt x="7144" y="1699736"/>
                              <a:pt x="1410176" y="2317909"/>
                              <a:pt x="2934176" y="1484471"/>
                            </a:cubicBezTo>
                            <a:cubicBezTo>
                              <a:pt x="4459129" y="651986"/>
                              <a:pt x="5998369" y="893921"/>
                              <a:pt x="5998369" y="893921"/>
                            </a:cubicBezTo>
                            <a:lnTo>
                              <a:pt x="5998369" y="7144"/>
                            </a:lnTo>
                            <a:lnTo>
                              <a:pt x="7144" y="7144"/>
                            </a:lnTo>
                            <a:lnTo>
                              <a:pt x="7144" y="1699736"/>
                            </a:lnTo>
                            <a:close/>
                          </a:path>
                        </a:pathLst>
                      </a:custGeom>
                      <a:solidFill>
                        <a:srgbClr val="009FB5"/>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7A7F121" id="Freeform: Shape 693076404" o:spid="_x0000_s1026" style="position:absolute;margin-left:-38.95pt;margin-top:-36pt;width:874.75pt;height:36.05pt;z-index:-251651072;visibility:visible;mso-wrap-style:square;mso-wrap-distance-left:9pt;mso-wrap-distance-top:0;mso-wrap-distance-right:9pt;mso-wrap-distance-bottom:0;mso-position-horizontal:absolute;mso-position-horizontal-relative:text;mso-position-vertical:absolute;mso-position-vertical-relative:text;v-text-anchor:middle" coordsize="6000750,1924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" path="m7144,1699736v,,1403032,618173,2927032,-215265c4459129,651986,5998369,893921,5998369,893921r,-886777l7144,7144r,1692592xe" fillcolor="#009fb5" stroked="f">
              <v:stroke joinstyle="miter"/>
              <v:path arrowok="t" o:connecttype="custom" o:connectlocs="13226,404361;5432168,353151;11105043,212661;11105043,1700;13226,1700;13226,404361" o:connectangles="0,0,0,0,0,0"/>
            </v:shape>
          </w:pict>
        </mc:Fallback>
      </mc:AlternateContent>
    </w:r>
  </w:p>
  <w:p w14:paraId="34AFC001" w14:textId="295E42A0" w:rsidR="00750FAD" w:rsidRDefault="00750FA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133743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6D707C"/>
    <w:multiLevelType w:val="hybridMultilevel"/>
    <w:tmpl w:val="C8CCCC74"/>
    <w:lvl w:ilvl="0" w:tplc="0000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5CE55B2"/>
    <w:multiLevelType w:val="hybridMultilevel"/>
    <w:tmpl w:val="0C86DCC8"/>
    <w:lvl w:ilvl="0" w:tplc="92BA4FD4">
      <w:start w:val="12"/>
      <w:numFmt w:val="bullet"/>
      <w:lvlText w:val="-"/>
      <w:lvlJc w:val="left"/>
      <w:pPr>
        <w:ind w:left="1364" w:hanging="360"/>
      </w:pPr>
      <w:rPr>
        <w:rFonts w:ascii="Arial" w:eastAsiaTheme="minorHAnsi" w:hAnsi="Arial" w:cs="Arial" w:hint="default"/>
      </w:rPr>
    </w:lvl>
    <w:lvl w:ilvl="1" w:tplc="20000003" w:tentative="1">
      <w:start w:val="1"/>
      <w:numFmt w:val="bullet"/>
      <w:lvlText w:val="o"/>
      <w:lvlJc w:val="left"/>
      <w:pPr>
        <w:ind w:left="2084" w:hanging="360"/>
      </w:pPr>
      <w:rPr>
        <w:rFonts w:ascii="Courier New" w:hAnsi="Courier New" w:cs="Courier New" w:hint="default"/>
      </w:rPr>
    </w:lvl>
    <w:lvl w:ilvl="2" w:tplc="20000005" w:tentative="1">
      <w:start w:val="1"/>
      <w:numFmt w:val="bullet"/>
      <w:lvlText w:val=""/>
      <w:lvlJc w:val="left"/>
      <w:pPr>
        <w:ind w:left="2804" w:hanging="360"/>
      </w:pPr>
      <w:rPr>
        <w:rFonts w:ascii="Wingdings" w:hAnsi="Wingdings" w:hint="default"/>
      </w:rPr>
    </w:lvl>
    <w:lvl w:ilvl="3" w:tplc="20000001" w:tentative="1">
      <w:start w:val="1"/>
      <w:numFmt w:val="bullet"/>
      <w:lvlText w:val=""/>
      <w:lvlJc w:val="left"/>
      <w:pPr>
        <w:ind w:left="3524" w:hanging="360"/>
      </w:pPr>
      <w:rPr>
        <w:rFonts w:ascii="Symbol" w:hAnsi="Symbol" w:hint="default"/>
      </w:rPr>
    </w:lvl>
    <w:lvl w:ilvl="4" w:tplc="20000003" w:tentative="1">
      <w:start w:val="1"/>
      <w:numFmt w:val="bullet"/>
      <w:lvlText w:val="o"/>
      <w:lvlJc w:val="left"/>
      <w:pPr>
        <w:ind w:left="4244" w:hanging="360"/>
      </w:pPr>
      <w:rPr>
        <w:rFonts w:ascii="Courier New" w:hAnsi="Courier New" w:cs="Courier New" w:hint="default"/>
      </w:rPr>
    </w:lvl>
    <w:lvl w:ilvl="5" w:tplc="20000005" w:tentative="1">
      <w:start w:val="1"/>
      <w:numFmt w:val="bullet"/>
      <w:lvlText w:val=""/>
      <w:lvlJc w:val="left"/>
      <w:pPr>
        <w:ind w:left="4964" w:hanging="360"/>
      </w:pPr>
      <w:rPr>
        <w:rFonts w:ascii="Wingdings" w:hAnsi="Wingdings" w:hint="default"/>
      </w:rPr>
    </w:lvl>
    <w:lvl w:ilvl="6" w:tplc="20000001" w:tentative="1">
      <w:start w:val="1"/>
      <w:numFmt w:val="bullet"/>
      <w:lvlText w:val=""/>
      <w:lvlJc w:val="left"/>
      <w:pPr>
        <w:ind w:left="5684" w:hanging="360"/>
      </w:pPr>
      <w:rPr>
        <w:rFonts w:ascii="Symbol" w:hAnsi="Symbol" w:hint="default"/>
      </w:rPr>
    </w:lvl>
    <w:lvl w:ilvl="7" w:tplc="20000003" w:tentative="1">
      <w:start w:val="1"/>
      <w:numFmt w:val="bullet"/>
      <w:lvlText w:val="o"/>
      <w:lvlJc w:val="left"/>
      <w:pPr>
        <w:ind w:left="6404" w:hanging="360"/>
      </w:pPr>
      <w:rPr>
        <w:rFonts w:ascii="Courier New" w:hAnsi="Courier New" w:cs="Courier New" w:hint="default"/>
      </w:rPr>
    </w:lvl>
    <w:lvl w:ilvl="8" w:tplc="20000005" w:tentative="1">
      <w:start w:val="1"/>
      <w:numFmt w:val="bullet"/>
      <w:lvlText w:val=""/>
      <w:lvlJc w:val="left"/>
      <w:pPr>
        <w:ind w:left="7124" w:hanging="360"/>
      </w:pPr>
      <w:rPr>
        <w:rFonts w:ascii="Wingdings" w:hAnsi="Wingdings" w:hint="default"/>
      </w:rPr>
    </w:lvl>
  </w:abstractNum>
  <w:abstractNum w:abstractNumId="3" w15:restartNumberingAfterBreak="0">
    <w:nsid w:val="0C4859E2"/>
    <w:multiLevelType w:val="hybridMultilevel"/>
    <w:tmpl w:val="017419B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D231CC7"/>
    <w:multiLevelType w:val="hybridMultilevel"/>
    <w:tmpl w:val="6C64D520"/>
    <w:lvl w:ilvl="0" w:tplc="00000003">
      <w:start w:val="1"/>
      <w:numFmt w:val="bullet"/>
      <w:lvlText w:val="o"/>
      <w:lvlJc w:val="left"/>
      <w:pPr>
        <w:ind w:left="1080" w:hanging="360"/>
      </w:pPr>
      <w:rPr>
        <w:rFonts w:ascii="Courier New" w:hAnsi="Courier New" w:cs="Courier New"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5" w15:restartNumberingAfterBreak="0">
    <w:nsid w:val="0FA15004"/>
    <w:multiLevelType w:val="hybridMultilevel"/>
    <w:tmpl w:val="D250E192"/>
    <w:lvl w:ilvl="0" w:tplc="20000001">
      <w:start w:val="1"/>
      <w:numFmt w:val="bullet"/>
      <w:lvlText w:val=""/>
      <w:lvlJc w:val="left"/>
      <w:pPr>
        <w:ind w:left="1004" w:hanging="360"/>
      </w:pPr>
      <w:rPr>
        <w:rFonts w:ascii="Symbol" w:hAnsi="Symbol" w:hint="default"/>
      </w:rPr>
    </w:lvl>
    <w:lvl w:ilvl="1" w:tplc="20000003">
      <w:start w:val="1"/>
      <w:numFmt w:val="bullet"/>
      <w:lvlText w:val="o"/>
      <w:lvlJc w:val="left"/>
      <w:pPr>
        <w:ind w:left="1724" w:hanging="360"/>
      </w:pPr>
      <w:rPr>
        <w:rFonts w:ascii="Courier New" w:hAnsi="Courier New" w:cs="Courier New" w:hint="default"/>
      </w:rPr>
    </w:lvl>
    <w:lvl w:ilvl="2" w:tplc="20000005" w:tentative="1">
      <w:start w:val="1"/>
      <w:numFmt w:val="bullet"/>
      <w:lvlText w:val=""/>
      <w:lvlJc w:val="left"/>
      <w:pPr>
        <w:ind w:left="2444" w:hanging="360"/>
      </w:pPr>
      <w:rPr>
        <w:rFonts w:ascii="Wingdings" w:hAnsi="Wingdings" w:hint="default"/>
      </w:rPr>
    </w:lvl>
    <w:lvl w:ilvl="3" w:tplc="20000001" w:tentative="1">
      <w:start w:val="1"/>
      <w:numFmt w:val="bullet"/>
      <w:lvlText w:val=""/>
      <w:lvlJc w:val="left"/>
      <w:pPr>
        <w:ind w:left="3164" w:hanging="360"/>
      </w:pPr>
      <w:rPr>
        <w:rFonts w:ascii="Symbol" w:hAnsi="Symbol" w:hint="default"/>
      </w:rPr>
    </w:lvl>
    <w:lvl w:ilvl="4" w:tplc="20000003" w:tentative="1">
      <w:start w:val="1"/>
      <w:numFmt w:val="bullet"/>
      <w:lvlText w:val="o"/>
      <w:lvlJc w:val="left"/>
      <w:pPr>
        <w:ind w:left="3884" w:hanging="360"/>
      </w:pPr>
      <w:rPr>
        <w:rFonts w:ascii="Courier New" w:hAnsi="Courier New" w:cs="Courier New" w:hint="default"/>
      </w:rPr>
    </w:lvl>
    <w:lvl w:ilvl="5" w:tplc="20000005" w:tentative="1">
      <w:start w:val="1"/>
      <w:numFmt w:val="bullet"/>
      <w:lvlText w:val=""/>
      <w:lvlJc w:val="left"/>
      <w:pPr>
        <w:ind w:left="4604" w:hanging="360"/>
      </w:pPr>
      <w:rPr>
        <w:rFonts w:ascii="Wingdings" w:hAnsi="Wingdings" w:hint="default"/>
      </w:rPr>
    </w:lvl>
    <w:lvl w:ilvl="6" w:tplc="20000001" w:tentative="1">
      <w:start w:val="1"/>
      <w:numFmt w:val="bullet"/>
      <w:lvlText w:val=""/>
      <w:lvlJc w:val="left"/>
      <w:pPr>
        <w:ind w:left="5324" w:hanging="360"/>
      </w:pPr>
      <w:rPr>
        <w:rFonts w:ascii="Symbol" w:hAnsi="Symbol" w:hint="default"/>
      </w:rPr>
    </w:lvl>
    <w:lvl w:ilvl="7" w:tplc="20000003" w:tentative="1">
      <w:start w:val="1"/>
      <w:numFmt w:val="bullet"/>
      <w:lvlText w:val="o"/>
      <w:lvlJc w:val="left"/>
      <w:pPr>
        <w:ind w:left="6044" w:hanging="360"/>
      </w:pPr>
      <w:rPr>
        <w:rFonts w:ascii="Courier New" w:hAnsi="Courier New" w:cs="Courier New" w:hint="default"/>
      </w:rPr>
    </w:lvl>
    <w:lvl w:ilvl="8" w:tplc="20000005" w:tentative="1">
      <w:start w:val="1"/>
      <w:numFmt w:val="bullet"/>
      <w:lvlText w:val=""/>
      <w:lvlJc w:val="left"/>
      <w:pPr>
        <w:ind w:left="6764" w:hanging="360"/>
      </w:pPr>
      <w:rPr>
        <w:rFonts w:ascii="Wingdings" w:hAnsi="Wingdings" w:hint="default"/>
      </w:rPr>
    </w:lvl>
  </w:abstractNum>
  <w:abstractNum w:abstractNumId="6" w15:restartNumberingAfterBreak="0">
    <w:nsid w:val="11347572"/>
    <w:multiLevelType w:val="hybridMultilevel"/>
    <w:tmpl w:val="D89ED176"/>
    <w:lvl w:ilvl="0" w:tplc="45CC0F3C">
      <w:start w:val="1"/>
      <w:numFmt w:val="bullet"/>
      <w:lvlText w:val=""/>
      <w:lvlJc w:val="left"/>
      <w:pPr>
        <w:ind w:left="720" w:hanging="360"/>
      </w:pPr>
      <w:rPr>
        <w:rFonts w:ascii="Symbol" w:hAnsi="Symbol" w:hint="default"/>
      </w:rPr>
    </w:lvl>
    <w:lvl w:ilvl="1" w:tplc="E3920A10">
      <w:start w:val="1"/>
      <w:numFmt w:val="bullet"/>
      <w:lvlText w:val="o"/>
      <w:lvlJc w:val="left"/>
      <w:pPr>
        <w:ind w:left="1440" w:hanging="360"/>
      </w:pPr>
      <w:rPr>
        <w:rFonts w:ascii="Courier New" w:hAnsi="Courier New" w:hint="default"/>
      </w:rPr>
    </w:lvl>
    <w:lvl w:ilvl="2" w:tplc="63EEF5DA">
      <w:start w:val="1"/>
      <w:numFmt w:val="bullet"/>
      <w:lvlText w:val=""/>
      <w:lvlJc w:val="left"/>
      <w:pPr>
        <w:ind w:left="2160" w:hanging="360"/>
      </w:pPr>
      <w:rPr>
        <w:rFonts w:ascii="Wingdings" w:hAnsi="Wingdings" w:hint="default"/>
      </w:rPr>
    </w:lvl>
    <w:lvl w:ilvl="3" w:tplc="67A48590">
      <w:start w:val="1"/>
      <w:numFmt w:val="bullet"/>
      <w:lvlText w:val=""/>
      <w:lvlJc w:val="left"/>
      <w:pPr>
        <w:ind w:left="2880" w:hanging="360"/>
      </w:pPr>
      <w:rPr>
        <w:rFonts w:ascii="Symbol" w:hAnsi="Symbol" w:hint="default"/>
      </w:rPr>
    </w:lvl>
    <w:lvl w:ilvl="4" w:tplc="5560B99A">
      <w:start w:val="1"/>
      <w:numFmt w:val="bullet"/>
      <w:lvlText w:val="o"/>
      <w:lvlJc w:val="left"/>
      <w:pPr>
        <w:ind w:left="3600" w:hanging="360"/>
      </w:pPr>
      <w:rPr>
        <w:rFonts w:ascii="Courier New" w:hAnsi="Courier New" w:hint="default"/>
      </w:rPr>
    </w:lvl>
    <w:lvl w:ilvl="5" w:tplc="EA3C91A0">
      <w:start w:val="1"/>
      <w:numFmt w:val="bullet"/>
      <w:lvlText w:val=""/>
      <w:lvlJc w:val="left"/>
      <w:pPr>
        <w:ind w:left="4320" w:hanging="360"/>
      </w:pPr>
      <w:rPr>
        <w:rFonts w:ascii="Wingdings" w:hAnsi="Wingdings" w:hint="default"/>
      </w:rPr>
    </w:lvl>
    <w:lvl w:ilvl="6" w:tplc="2B6046DE">
      <w:start w:val="1"/>
      <w:numFmt w:val="bullet"/>
      <w:lvlText w:val=""/>
      <w:lvlJc w:val="left"/>
      <w:pPr>
        <w:ind w:left="5040" w:hanging="360"/>
      </w:pPr>
      <w:rPr>
        <w:rFonts w:ascii="Symbol" w:hAnsi="Symbol" w:hint="default"/>
      </w:rPr>
    </w:lvl>
    <w:lvl w:ilvl="7" w:tplc="2D8A726C">
      <w:start w:val="1"/>
      <w:numFmt w:val="bullet"/>
      <w:lvlText w:val="o"/>
      <w:lvlJc w:val="left"/>
      <w:pPr>
        <w:ind w:left="5760" w:hanging="360"/>
      </w:pPr>
      <w:rPr>
        <w:rFonts w:ascii="Courier New" w:hAnsi="Courier New" w:hint="default"/>
      </w:rPr>
    </w:lvl>
    <w:lvl w:ilvl="8" w:tplc="F7CE2FEE">
      <w:start w:val="1"/>
      <w:numFmt w:val="bullet"/>
      <w:lvlText w:val=""/>
      <w:lvlJc w:val="left"/>
      <w:pPr>
        <w:ind w:left="6480" w:hanging="360"/>
      </w:pPr>
      <w:rPr>
        <w:rFonts w:ascii="Wingdings" w:hAnsi="Wingdings" w:hint="default"/>
      </w:rPr>
    </w:lvl>
  </w:abstractNum>
  <w:abstractNum w:abstractNumId="7" w15:restartNumberingAfterBreak="0">
    <w:nsid w:val="12C01031"/>
    <w:multiLevelType w:val="hybridMultilevel"/>
    <w:tmpl w:val="DB4EBF14"/>
    <w:lvl w:ilvl="0" w:tplc="00000003">
      <w:start w:val="1"/>
      <w:numFmt w:val="bullet"/>
      <w:lvlText w:val="o"/>
      <w:lvlJc w:val="left"/>
      <w:pPr>
        <w:ind w:left="1080" w:hanging="360"/>
      </w:pPr>
      <w:rPr>
        <w:rFonts w:ascii="Courier New" w:hAnsi="Courier New" w:cs="Courier New"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8" w15:restartNumberingAfterBreak="0">
    <w:nsid w:val="15AC115D"/>
    <w:multiLevelType w:val="hybridMultilevel"/>
    <w:tmpl w:val="CC74153E"/>
    <w:lvl w:ilvl="0" w:tplc="2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6CA6AB8"/>
    <w:multiLevelType w:val="hybridMultilevel"/>
    <w:tmpl w:val="C3088CB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20F46BE7"/>
    <w:multiLevelType w:val="hybridMultilevel"/>
    <w:tmpl w:val="864ED69A"/>
    <w:lvl w:ilvl="0" w:tplc="18AA8B48">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221447A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30A6805"/>
    <w:multiLevelType w:val="hybridMultilevel"/>
    <w:tmpl w:val="B99ACCEA"/>
    <w:lvl w:ilvl="0" w:tplc="0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24CD7F00"/>
    <w:multiLevelType w:val="hybridMultilevel"/>
    <w:tmpl w:val="A404B9D8"/>
    <w:lvl w:ilvl="0" w:tplc="18AA8B4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5724F47"/>
    <w:multiLevelType w:val="hybridMultilevel"/>
    <w:tmpl w:val="35267A0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2A4E258A"/>
    <w:multiLevelType w:val="hybridMultilevel"/>
    <w:tmpl w:val="1A105932"/>
    <w:lvl w:ilvl="0" w:tplc="92BA4FD4">
      <w:start w:val="12"/>
      <w:numFmt w:val="bullet"/>
      <w:lvlText w:val="-"/>
      <w:lvlJc w:val="left"/>
      <w:pPr>
        <w:ind w:left="1364" w:hanging="360"/>
      </w:pPr>
      <w:rPr>
        <w:rFonts w:ascii="Arial" w:eastAsiaTheme="minorHAnsi" w:hAnsi="Arial" w:cs="Arial" w:hint="default"/>
      </w:rPr>
    </w:lvl>
    <w:lvl w:ilvl="1" w:tplc="FFFFFFFF" w:tentative="1">
      <w:start w:val="1"/>
      <w:numFmt w:val="bullet"/>
      <w:lvlText w:val="o"/>
      <w:lvlJc w:val="left"/>
      <w:pPr>
        <w:ind w:left="2084" w:hanging="360"/>
      </w:pPr>
      <w:rPr>
        <w:rFonts w:ascii="Courier New" w:hAnsi="Courier New" w:cs="Courier New" w:hint="default"/>
      </w:rPr>
    </w:lvl>
    <w:lvl w:ilvl="2" w:tplc="FFFFFFFF" w:tentative="1">
      <w:start w:val="1"/>
      <w:numFmt w:val="bullet"/>
      <w:lvlText w:val=""/>
      <w:lvlJc w:val="left"/>
      <w:pPr>
        <w:ind w:left="2804" w:hanging="360"/>
      </w:pPr>
      <w:rPr>
        <w:rFonts w:ascii="Wingdings" w:hAnsi="Wingdings" w:hint="default"/>
      </w:rPr>
    </w:lvl>
    <w:lvl w:ilvl="3" w:tplc="FFFFFFFF" w:tentative="1">
      <w:start w:val="1"/>
      <w:numFmt w:val="bullet"/>
      <w:lvlText w:val=""/>
      <w:lvlJc w:val="left"/>
      <w:pPr>
        <w:ind w:left="3524" w:hanging="360"/>
      </w:pPr>
      <w:rPr>
        <w:rFonts w:ascii="Symbol" w:hAnsi="Symbol" w:hint="default"/>
      </w:rPr>
    </w:lvl>
    <w:lvl w:ilvl="4" w:tplc="FFFFFFFF" w:tentative="1">
      <w:start w:val="1"/>
      <w:numFmt w:val="bullet"/>
      <w:lvlText w:val="o"/>
      <w:lvlJc w:val="left"/>
      <w:pPr>
        <w:ind w:left="4244" w:hanging="360"/>
      </w:pPr>
      <w:rPr>
        <w:rFonts w:ascii="Courier New" w:hAnsi="Courier New" w:cs="Courier New" w:hint="default"/>
      </w:rPr>
    </w:lvl>
    <w:lvl w:ilvl="5" w:tplc="FFFFFFFF" w:tentative="1">
      <w:start w:val="1"/>
      <w:numFmt w:val="bullet"/>
      <w:lvlText w:val=""/>
      <w:lvlJc w:val="left"/>
      <w:pPr>
        <w:ind w:left="4964" w:hanging="360"/>
      </w:pPr>
      <w:rPr>
        <w:rFonts w:ascii="Wingdings" w:hAnsi="Wingdings" w:hint="default"/>
      </w:rPr>
    </w:lvl>
    <w:lvl w:ilvl="6" w:tplc="FFFFFFFF" w:tentative="1">
      <w:start w:val="1"/>
      <w:numFmt w:val="bullet"/>
      <w:lvlText w:val=""/>
      <w:lvlJc w:val="left"/>
      <w:pPr>
        <w:ind w:left="5684" w:hanging="360"/>
      </w:pPr>
      <w:rPr>
        <w:rFonts w:ascii="Symbol" w:hAnsi="Symbol" w:hint="default"/>
      </w:rPr>
    </w:lvl>
    <w:lvl w:ilvl="7" w:tplc="FFFFFFFF" w:tentative="1">
      <w:start w:val="1"/>
      <w:numFmt w:val="bullet"/>
      <w:lvlText w:val="o"/>
      <w:lvlJc w:val="left"/>
      <w:pPr>
        <w:ind w:left="6404" w:hanging="360"/>
      </w:pPr>
      <w:rPr>
        <w:rFonts w:ascii="Courier New" w:hAnsi="Courier New" w:cs="Courier New" w:hint="default"/>
      </w:rPr>
    </w:lvl>
    <w:lvl w:ilvl="8" w:tplc="FFFFFFFF" w:tentative="1">
      <w:start w:val="1"/>
      <w:numFmt w:val="bullet"/>
      <w:lvlText w:val=""/>
      <w:lvlJc w:val="left"/>
      <w:pPr>
        <w:ind w:left="7124" w:hanging="360"/>
      </w:pPr>
      <w:rPr>
        <w:rFonts w:ascii="Wingdings" w:hAnsi="Wingdings" w:hint="default"/>
      </w:rPr>
    </w:lvl>
  </w:abstractNum>
  <w:abstractNum w:abstractNumId="16" w15:restartNumberingAfterBreak="0">
    <w:nsid w:val="2C4B7BB3"/>
    <w:multiLevelType w:val="hybridMultilevel"/>
    <w:tmpl w:val="A0C08A54"/>
    <w:lvl w:ilvl="0" w:tplc="0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2D235DB4"/>
    <w:multiLevelType w:val="hybridMultilevel"/>
    <w:tmpl w:val="98F8FFF0"/>
    <w:lvl w:ilvl="0" w:tplc="0000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F95139A"/>
    <w:multiLevelType w:val="hybridMultilevel"/>
    <w:tmpl w:val="7BBC41B8"/>
    <w:lvl w:ilvl="0" w:tplc="0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19" w15:restartNumberingAfterBreak="0">
    <w:nsid w:val="300D2E55"/>
    <w:multiLevelType w:val="hybridMultilevel"/>
    <w:tmpl w:val="4FE8C7CA"/>
    <w:lvl w:ilvl="0" w:tplc="18AA8B48">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332C505E"/>
    <w:multiLevelType w:val="hybridMultilevel"/>
    <w:tmpl w:val="ED045CD4"/>
    <w:lvl w:ilvl="0" w:tplc="18AA8B48">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15:restartNumberingAfterBreak="0">
    <w:nsid w:val="36010EB3"/>
    <w:multiLevelType w:val="hybridMultilevel"/>
    <w:tmpl w:val="114848D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38961F38"/>
    <w:multiLevelType w:val="hybridMultilevel"/>
    <w:tmpl w:val="CCF21ABA"/>
    <w:lvl w:ilvl="0" w:tplc="20000001">
      <w:start w:val="1"/>
      <w:numFmt w:val="bullet"/>
      <w:lvlText w:val=""/>
      <w:lvlJc w:val="left"/>
      <w:pPr>
        <w:ind w:left="1648" w:hanging="360"/>
      </w:pPr>
      <w:rPr>
        <w:rFonts w:ascii="Symbol" w:hAnsi="Symbol" w:hint="default"/>
      </w:rPr>
    </w:lvl>
    <w:lvl w:ilvl="1" w:tplc="20000003" w:tentative="1">
      <w:start w:val="1"/>
      <w:numFmt w:val="bullet"/>
      <w:lvlText w:val="o"/>
      <w:lvlJc w:val="left"/>
      <w:pPr>
        <w:ind w:left="1724" w:hanging="360"/>
      </w:pPr>
      <w:rPr>
        <w:rFonts w:ascii="Courier New" w:hAnsi="Courier New" w:cs="Courier New" w:hint="default"/>
      </w:rPr>
    </w:lvl>
    <w:lvl w:ilvl="2" w:tplc="20000005" w:tentative="1">
      <w:start w:val="1"/>
      <w:numFmt w:val="bullet"/>
      <w:lvlText w:val=""/>
      <w:lvlJc w:val="left"/>
      <w:pPr>
        <w:ind w:left="2444" w:hanging="360"/>
      </w:pPr>
      <w:rPr>
        <w:rFonts w:ascii="Wingdings" w:hAnsi="Wingdings" w:hint="default"/>
      </w:rPr>
    </w:lvl>
    <w:lvl w:ilvl="3" w:tplc="20000001" w:tentative="1">
      <w:start w:val="1"/>
      <w:numFmt w:val="bullet"/>
      <w:lvlText w:val=""/>
      <w:lvlJc w:val="left"/>
      <w:pPr>
        <w:ind w:left="3164" w:hanging="360"/>
      </w:pPr>
      <w:rPr>
        <w:rFonts w:ascii="Symbol" w:hAnsi="Symbol" w:hint="default"/>
      </w:rPr>
    </w:lvl>
    <w:lvl w:ilvl="4" w:tplc="20000003" w:tentative="1">
      <w:start w:val="1"/>
      <w:numFmt w:val="bullet"/>
      <w:lvlText w:val="o"/>
      <w:lvlJc w:val="left"/>
      <w:pPr>
        <w:ind w:left="3884" w:hanging="360"/>
      </w:pPr>
      <w:rPr>
        <w:rFonts w:ascii="Courier New" w:hAnsi="Courier New" w:cs="Courier New" w:hint="default"/>
      </w:rPr>
    </w:lvl>
    <w:lvl w:ilvl="5" w:tplc="20000005" w:tentative="1">
      <w:start w:val="1"/>
      <w:numFmt w:val="bullet"/>
      <w:lvlText w:val=""/>
      <w:lvlJc w:val="left"/>
      <w:pPr>
        <w:ind w:left="4604" w:hanging="360"/>
      </w:pPr>
      <w:rPr>
        <w:rFonts w:ascii="Wingdings" w:hAnsi="Wingdings" w:hint="default"/>
      </w:rPr>
    </w:lvl>
    <w:lvl w:ilvl="6" w:tplc="20000001" w:tentative="1">
      <w:start w:val="1"/>
      <w:numFmt w:val="bullet"/>
      <w:lvlText w:val=""/>
      <w:lvlJc w:val="left"/>
      <w:pPr>
        <w:ind w:left="5324" w:hanging="360"/>
      </w:pPr>
      <w:rPr>
        <w:rFonts w:ascii="Symbol" w:hAnsi="Symbol" w:hint="default"/>
      </w:rPr>
    </w:lvl>
    <w:lvl w:ilvl="7" w:tplc="20000003" w:tentative="1">
      <w:start w:val="1"/>
      <w:numFmt w:val="bullet"/>
      <w:lvlText w:val="o"/>
      <w:lvlJc w:val="left"/>
      <w:pPr>
        <w:ind w:left="6044" w:hanging="360"/>
      </w:pPr>
      <w:rPr>
        <w:rFonts w:ascii="Courier New" w:hAnsi="Courier New" w:cs="Courier New" w:hint="default"/>
      </w:rPr>
    </w:lvl>
    <w:lvl w:ilvl="8" w:tplc="20000005" w:tentative="1">
      <w:start w:val="1"/>
      <w:numFmt w:val="bullet"/>
      <w:lvlText w:val=""/>
      <w:lvlJc w:val="left"/>
      <w:pPr>
        <w:ind w:left="6764" w:hanging="360"/>
      </w:pPr>
      <w:rPr>
        <w:rFonts w:ascii="Wingdings" w:hAnsi="Wingdings" w:hint="default"/>
      </w:rPr>
    </w:lvl>
  </w:abstractNum>
  <w:abstractNum w:abstractNumId="23" w15:restartNumberingAfterBreak="0">
    <w:nsid w:val="3E85431D"/>
    <w:multiLevelType w:val="hybridMultilevel"/>
    <w:tmpl w:val="0080751A"/>
    <w:lvl w:ilvl="0" w:tplc="6F269C20">
      <w:start w:val="12"/>
      <w:numFmt w:val="bullet"/>
      <w:lvlText w:val="-"/>
      <w:lvlJc w:val="left"/>
      <w:pPr>
        <w:ind w:left="720" w:hanging="360"/>
      </w:pPr>
      <w:rPr>
        <w:rFonts w:ascii="Calibri" w:eastAsiaTheme="minorHAnsi" w:hAnsi="Calibri" w:cs="Calibri" w:hint="default"/>
        <w:u w:val="none"/>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4" w15:restartNumberingAfterBreak="0">
    <w:nsid w:val="46CF43E5"/>
    <w:multiLevelType w:val="hybridMultilevel"/>
    <w:tmpl w:val="C1DA6C46"/>
    <w:lvl w:ilvl="0" w:tplc="0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5" w15:restartNumberingAfterBreak="0">
    <w:nsid w:val="47B40645"/>
    <w:multiLevelType w:val="hybridMultilevel"/>
    <w:tmpl w:val="47F0222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6" w15:restartNumberingAfterBreak="0">
    <w:nsid w:val="4931297E"/>
    <w:multiLevelType w:val="hybridMultilevel"/>
    <w:tmpl w:val="EF648FEC"/>
    <w:lvl w:ilvl="0" w:tplc="0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7" w15:restartNumberingAfterBreak="0">
    <w:nsid w:val="4BE27208"/>
    <w:multiLevelType w:val="hybridMultilevel"/>
    <w:tmpl w:val="994A4D3A"/>
    <w:lvl w:ilvl="0" w:tplc="20000001">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28" w15:restartNumberingAfterBreak="0">
    <w:nsid w:val="4C07E92C"/>
    <w:multiLevelType w:val="hybridMultilevel"/>
    <w:tmpl w:val="F95A8F3A"/>
    <w:lvl w:ilvl="0" w:tplc="0B7A9E28">
      <w:start w:val="1"/>
      <w:numFmt w:val="bullet"/>
      <w:lvlText w:val=""/>
      <w:lvlJc w:val="left"/>
      <w:pPr>
        <w:ind w:left="720" w:hanging="360"/>
      </w:pPr>
      <w:rPr>
        <w:rFonts w:ascii="Symbol" w:hAnsi="Symbol" w:hint="default"/>
      </w:rPr>
    </w:lvl>
    <w:lvl w:ilvl="1" w:tplc="CA304F9C">
      <w:start w:val="1"/>
      <w:numFmt w:val="bullet"/>
      <w:lvlText w:val="o"/>
      <w:lvlJc w:val="left"/>
      <w:pPr>
        <w:ind w:left="1440" w:hanging="360"/>
      </w:pPr>
      <w:rPr>
        <w:rFonts w:ascii="Courier New" w:hAnsi="Courier New" w:hint="default"/>
      </w:rPr>
    </w:lvl>
    <w:lvl w:ilvl="2" w:tplc="807E0736">
      <w:start w:val="1"/>
      <w:numFmt w:val="bullet"/>
      <w:lvlText w:val=""/>
      <w:lvlJc w:val="left"/>
      <w:pPr>
        <w:ind w:left="2160" w:hanging="360"/>
      </w:pPr>
      <w:rPr>
        <w:rFonts w:ascii="Wingdings" w:hAnsi="Wingdings" w:hint="default"/>
      </w:rPr>
    </w:lvl>
    <w:lvl w:ilvl="3" w:tplc="EAE62FBC">
      <w:start w:val="1"/>
      <w:numFmt w:val="bullet"/>
      <w:lvlText w:val=""/>
      <w:lvlJc w:val="left"/>
      <w:pPr>
        <w:ind w:left="2880" w:hanging="360"/>
      </w:pPr>
      <w:rPr>
        <w:rFonts w:ascii="Symbol" w:hAnsi="Symbol" w:hint="default"/>
      </w:rPr>
    </w:lvl>
    <w:lvl w:ilvl="4" w:tplc="C90EAB8A">
      <w:start w:val="1"/>
      <w:numFmt w:val="bullet"/>
      <w:lvlText w:val="o"/>
      <w:lvlJc w:val="left"/>
      <w:pPr>
        <w:ind w:left="3600" w:hanging="360"/>
      </w:pPr>
      <w:rPr>
        <w:rFonts w:ascii="Courier New" w:hAnsi="Courier New" w:hint="default"/>
      </w:rPr>
    </w:lvl>
    <w:lvl w:ilvl="5" w:tplc="5E848A24">
      <w:start w:val="1"/>
      <w:numFmt w:val="bullet"/>
      <w:lvlText w:val=""/>
      <w:lvlJc w:val="left"/>
      <w:pPr>
        <w:ind w:left="4320" w:hanging="360"/>
      </w:pPr>
      <w:rPr>
        <w:rFonts w:ascii="Wingdings" w:hAnsi="Wingdings" w:hint="default"/>
      </w:rPr>
    </w:lvl>
    <w:lvl w:ilvl="6" w:tplc="0CBE141E">
      <w:start w:val="1"/>
      <w:numFmt w:val="bullet"/>
      <w:lvlText w:val=""/>
      <w:lvlJc w:val="left"/>
      <w:pPr>
        <w:ind w:left="5040" w:hanging="360"/>
      </w:pPr>
      <w:rPr>
        <w:rFonts w:ascii="Symbol" w:hAnsi="Symbol" w:hint="default"/>
      </w:rPr>
    </w:lvl>
    <w:lvl w:ilvl="7" w:tplc="3C10BCF4">
      <w:start w:val="1"/>
      <w:numFmt w:val="bullet"/>
      <w:lvlText w:val="o"/>
      <w:lvlJc w:val="left"/>
      <w:pPr>
        <w:ind w:left="5760" w:hanging="360"/>
      </w:pPr>
      <w:rPr>
        <w:rFonts w:ascii="Courier New" w:hAnsi="Courier New" w:hint="default"/>
      </w:rPr>
    </w:lvl>
    <w:lvl w:ilvl="8" w:tplc="8646A8DC">
      <w:start w:val="1"/>
      <w:numFmt w:val="bullet"/>
      <w:lvlText w:val=""/>
      <w:lvlJc w:val="left"/>
      <w:pPr>
        <w:ind w:left="6480" w:hanging="360"/>
      </w:pPr>
      <w:rPr>
        <w:rFonts w:ascii="Wingdings" w:hAnsi="Wingdings" w:hint="default"/>
      </w:rPr>
    </w:lvl>
  </w:abstractNum>
  <w:abstractNum w:abstractNumId="29" w15:restartNumberingAfterBreak="0">
    <w:nsid w:val="4DB85388"/>
    <w:multiLevelType w:val="hybridMultilevel"/>
    <w:tmpl w:val="8B0EFEA0"/>
    <w:lvl w:ilvl="0" w:tplc="00000003">
      <w:start w:val="1"/>
      <w:numFmt w:val="bullet"/>
      <w:lvlText w:val="o"/>
      <w:lvlJc w:val="left"/>
      <w:pPr>
        <w:ind w:left="1004" w:hanging="360"/>
      </w:pPr>
      <w:rPr>
        <w:rFonts w:ascii="Courier New" w:hAnsi="Courier New" w:cs="Courier New" w:hint="default"/>
      </w:rPr>
    </w:lvl>
    <w:lvl w:ilvl="1" w:tplc="20000003" w:tentative="1">
      <w:start w:val="1"/>
      <w:numFmt w:val="bullet"/>
      <w:lvlText w:val="o"/>
      <w:lvlJc w:val="left"/>
      <w:pPr>
        <w:ind w:left="1724" w:hanging="360"/>
      </w:pPr>
      <w:rPr>
        <w:rFonts w:ascii="Courier New" w:hAnsi="Courier New" w:cs="Courier New" w:hint="default"/>
      </w:rPr>
    </w:lvl>
    <w:lvl w:ilvl="2" w:tplc="20000005" w:tentative="1">
      <w:start w:val="1"/>
      <w:numFmt w:val="bullet"/>
      <w:lvlText w:val=""/>
      <w:lvlJc w:val="left"/>
      <w:pPr>
        <w:ind w:left="2444" w:hanging="360"/>
      </w:pPr>
      <w:rPr>
        <w:rFonts w:ascii="Wingdings" w:hAnsi="Wingdings" w:hint="default"/>
      </w:rPr>
    </w:lvl>
    <w:lvl w:ilvl="3" w:tplc="20000001" w:tentative="1">
      <w:start w:val="1"/>
      <w:numFmt w:val="bullet"/>
      <w:lvlText w:val=""/>
      <w:lvlJc w:val="left"/>
      <w:pPr>
        <w:ind w:left="3164" w:hanging="360"/>
      </w:pPr>
      <w:rPr>
        <w:rFonts w:ascii="Symbol" w:hAnsi="Symbol" w:hint="default"/>
      </w:rPr>
    </w:lvl>
    <w:lvl w:ilvl="4" w:tplc="20000003" w:tentative="1">
      <w:start w:val="1"/>
      <w:numFmt w:val="bullet"/>
      <w:lvlText w:val="o"/>
      <w:lvlJc w:val="left"/>
      <w:pPr>
        <w:ind w:left="3884" w:hanging="360"/>
      </w:pPr>
      <w:rPr>
        <w:rFonts w:ascii="Courier New" w:hAnsi="Courier New" w:cs="Courier New" w:hint="default"/>
      </w:rPr>
    </w:lvl>
    <w:lvl w:ilvl="5" w:tplc="20000005" w:tentative="1">
      <w:start w:val="1"/>
      <w:numFmt w:val="bullet"/>
      <w:lvlText w:val=""/>
      <w:lvlJc w:val="left"/>
      <w:pPr>
        <w:ind w:left="4604" w:hanging="360"/>
      </w:pPr>
      <w:rPr>
        <w:rFonts w:ascii="Wingdings" w:hAnsi="Wingdings" w:hint="default"/>
      </w:rPr>
    </w:lvl>
    <w:lvl w:ilvl="6" w:tplc="20000001" w:tentative="1">
      <w:start w:val="1"/>
      <w:numFmt w:val="bullet"/>
      <w:lvlText w:val=""/>
      <w:lvlJc w:val="left"/>
      <w:pPr>
        <w:ind w:left="5324" w:hanging="360"/>
      </w:pPr>
      <w:rPr>
        <w:rFonts w:ascii="Symbol" w:hAnsi="Symbol" w:hint="default"/>
      </w:rPr>
    </w:lvl>
    <w:lvl w:ilvl="7" w:tplc="20000003" w:tentative="1">
      <w:start w:val="1"/>
      <w:numFmt w:val="bullet"/>
      <w:lvlText w:val="o"/>
      <w:lvlJc w:val="left"/>
      <w:pPr>
        <w:ind w:left="6044" w:hanging="360"/>
      </w:pPr>
      <w:rPr>
        <w:rFonts w:ascii="Courier New" w:hAnsi="Courier New" w:cs="Courier New" w:hint="default"/>
      </w:rPr>
    </w:lvl>
    <w:lvl w:ilvl="8" w:tplc="20000005" w:tentative="1">
      <w:start w:val="1"/>
      <w:numFmt w:val="bullet"/>
      <w:lvlText w:val=""/>
      <w:lvlJc w:val="left"/>
      <w:pPr>
        <w:ind w:left="6764" w:hanging="360"/>
      </w:pPr>
      <w:rPr>
        <w:rFonts w:ascii="Wingdings" w:hAnsi="Wingdings" w:hint="default"/>
      </w:rPr>
    </w:lvl>
  </w:abstractNum>
  <w:abstractNum w:abstractNumId="30" w15:restartNumberingAfterBreak="0">
    <w:nsid w:val="50592041"/>
    <w:multiLevelType w:val="hybridMultilevel"/>
    <w:tmpl w:val="0B32EC0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1" w15:restartNumberingAfterBreak="0">
    <w:nsid w:val="51D46B33"/>
    <w:multiLevelType w:val="hybridMultilevel"/>
    <w:tmpl w:val="B2526EE0"/>
    <w:lvl w:ilvl="0" w:tplc="00000003">
      <w:start w:val="1"/>
      <w:numFmt w:val="bullet"/>
      <w:lvlText w:val="o"/>
      <w:lvlJc w:val="left"/>
      <w:pPr>
        <w:ind w:left="1080" w:hanging="360"/>
      </w:pPr>
      <w:rPr>
        <w:rFonts w:ascii="Courier New" w:hAnsi="Courier New" w:cs="Courier New"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32" w15:restartNumberingAfterBreak="0">
    <w:nsid w:val="5331334C"/>
    <w:multiLevelType w:val="hybridMultilevel"/>
    <w:tmpl w:val="5248EB1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3" w15:restartNumberingAfterBreak="0">
    <w:nsid w:val="537F7B54"/>
    <w:multiLevelType w:val="hybridMultilevel"/>
    <w:tmpl w:val="2A763806"/>
    <w:lvl w:ilvl="0" w:tplc="0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4" w15:restartNumberingAfterBreak="0">
    <w:nsid w:val="5EFED04C"/>
    <w:multiLevelType w:val="hybridMultilevel"/>
    <w:tmpl w:val="05D080F8"/>
    <w:lvl w:ilvl="0" w:tplc="4176AA24">
      <w:start w:val="1"/>
      <w:numFmt w:val="bullet"/>
      <w:lvlText w:val=""/>
      <w:lvlJc w:val="left"/>
      <w:pPr>
        <w:ind w:left="720" w:hanging="360"/>
      </w:pPr>
      <w:rPr>
        <w:rFonts w:ascii="Symbol" w:hAnsi="Symbol" w:hint="default"/>
      </w:rPr>
    </w:lvl>
    <w:lvl w:ilvl="1" w:tplc="D2BAAE5A">
      <w:start w:val="1"/>
      <w:numFmt w:val="bullet"/>
      <w:lvlText w:val="o"/>
      <w:lvlJc w:val="left"/>
      <w:pPr>
        <w:ind w:left="1440" w:hanging="360"/>
      </w:pPr>
      <w:rPr>
        <w:rFonts w:ascii="Courier New" w:hAnsi="Courier New" w:hint="default"/>
      </w:rPr>
    </w:lvl>
    <w:lvl w:ilvl="2" w:tplc="23AA99DA">
      <w:start w:val="1"/>
      <w:numFmt w:val="bullet"/>
      <w:lvlText w:val=""/>
      <w:lvlJc w:val="left"/>
      <w:pPr>
        <w:ind w:left="2160" w:hanging="360"/>
      </w:pPr>
      <w:rPr>
        <w:rFonts w:ascii="Wingdings" w:hAnsi="Wingdings" w:hint="default"/>
      </w:rPr>
    </w:lvl>
    <w:lvl w:ilvl="3" w:tplc="C9FC877C">
      <w:start w:val="1"/>
      <w:numFmt w:val="bullet"/>
      <w:lvlText w:val=""/>
      <w:lvlJc w:val="left"/>
      <w:pPr>
        <w:ind w:left="2880" w:hanging="360"/>
      </w:pPr>
      <w:rPr>
        <w:rFonts w:ascii="Symbol" w:hAnsi="Symbol" w:hint="default"/>
      </w:rPr>
    </w:lvl>
    <w:lvl w:ilvl="4" w:tplc="434C284A">
      <w:start w:val="1"/>
      <w:numFmt w:val="bullet"/>
      <w:lvlText w:val="o"/>
      <w:lvlJc w:val="left"/>
      <w:pPr>
        <w:ind w:left="3600" w:hanging="360"/>
      </w:pPr>
      <w:rPr>
        <w:rFonts w:ascii="Courier New" w:hAnsi="Courier New" w:hint="default"/>
      </w:rPr>
    </w:lvl>
    <w:lvl w:ilvl="5" w:tplc="205237DC">
      <w:start w:val="1"/>
      <w:numFmt w:val="bullet"/>
      <w:lvlText w:val=""/>
      <w:lvlJc w:val="left"/>
      <w:pPr>
        <w:ind w:left="4320" w:hanging="360"/>
      </w:pPr>
      <w:rPr>
        <w:rFonts w:ascii="Wingdings" w:hAnsi="Wingdings" w:hint="default"/>
      </w:rPr>
    </w:lvl>
    <w:lvl w:ilvl="6" w:tplc="53463558">
      <w:start w:val="1"/>
      <w:numFmt w:val="bullet"/>
      <w:lvlText w:val=""/>
      <w:lvlJc w:val="left"/>
      <w:pPr>
        <w:ind w:left="5040" w:hanging="360"/>
      </w:pPr>
      <w:rPr>
        <w:rFonts w:ascii="Symbol" w:hAnsi="Symbol" w:hint="default"/>
      </w:rPr>
    </w:lvl>
    <w:lvl w:ilvl="7" w:tplc="C4C690C6">
      <w:start w:val="1"/>
      <w:numFmt w:val="bullet"/>
      <w:lvlText w:val="o"/>
      <w:lvlJc w:val="left"/>
      <w:pPr>
        <w:ind w:left="5760" w:hanging="360"/>
      </w:pPr>
      <w:rPr>
        <w:rFonts w:ascii="Courier New" w:hAnsi="Courier New" w:hint="default"/>
      </w:rPr>
    </w:lvl>
    <w:lvl w:ilvl="8" w:tplc="9AEE46D6">
      <w:start w:val="1"/>
      <w:numFmt w:val="bullet"/>
      <w:lvlText w:val=""/>
      <w:lvlJc w:val="left"/>
      <w:pPr>
        <w:ind w:left="6480" w:hanging="360"/>
      </w:pPr>
      <w:rPr>
        <w:rFonts w:ascii="Wingdings" w:hAnsi="Wingdings" w:hint="default"/>
      </w:rPr>
    </w:lvl>
  </w:abstractNum>
  <w:abstractNum w:abstractNumId="35" w15:restartNumberingAfterBreak="0">
    <w:nsid w:val="5FC671A3"/>
    <w:multiLevelType w:val="hybridMultilevel"/>
    <w:tmpl w:val="A55422E6"/>
    <w:lvl w:ilvl="0" w:tplc="0000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33A459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657B5F8B"/>
    <w:multiLevelType w:val="hybridMultilevel"/>
    <w:tmpl w:val="5C5E0E9E"/>
    <w:lvl w:ilvl="0" w:tplc="0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8" w15:restartNumberingAfterBreak="0">
    <w:nsid w:val="699416AA"/>
    <w:multiLevelType w:val="hybridMultilevel"/>
    <w:tmpl w:val="ABF680B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9" w15:restartNumberingAfterBreak="0">
    <w:nsid w:val="6B2C376F"/>
    <w:multiLevelType w:val="hybridMultilevel"/>
    <w:tmpl w:val="B5784ECE"/>
    <w:lvl w:ilvl="0" w:tplc="00000003">
      <w:start w:val="1"/>
      <w:numFmt w:val="bullet"/>
      <w:lvlText w:val="o"/>
      <w:lvlJc w:val="left"/>
      <w:pPr>
        <w:ind w:left="1004" w:hanging="360"/>
      </w:pPr>
      <w:rPr>
        <w:rFonts w:ascii="Courier New" w:hAnsi="Courier New" w:cs="Courier New" w:hint="default"/>
      </w:rPr>
    </w:lvl>
    <w:lvl w:ilvl="1" w:tplc="20000003" w:tentative="1">
      <w:start w:val="1"/>
      <w:numFmt w:val="bullet"/>
      <w:lvlText w:val="o"/>
      <w:lvlJc w:val="left"/>
      <w:pPr>
        <w:ind w:left="1724" w:hanging="360"/>
      </w:pPr>
      <w:rPr>
        <w:rFonts w:ascii="Courier New" w:hAnsi="Courier New" w:cs="Courier New" w:hint="default"/>
      </w:rPr>
    </w:lvl>
    <w:lvl w:ilvl="2" w:tplc="20000005" w:tentative="1">
      <w:start w:val="1"/>
      <w:numFmt w:val="bullet"/>
      <w:lvlText w:val=""/>
      <w:lvlJc w:val="left"/>
      <w:pPr>
        <w:ind w:left="2444" w:hanging="360"/>
      </w:pPr>
      <w:rPr>
        <w:rFonts w:ascii="Wingdings" w:hAnsi="Wingdings" w:hint="default"/>
      </w:rPr>
    </w:lvl>
    <w:lvl w:ilvl="3" w:tplc="20000001" w:tentative="1">
      <w:start w:val="1"/>
      <w:numFmt w:val="bullet"/>
      <w:lvlText w:val=""/>
      <w:lvlJc w:val="left"/>
      <w:pPr>
        <w:ind w:left="3164" w:hanging="360"/>
      </w:pPr>
      <w:rPr>
        <w:rFonts w:ascii="Symbol" w:hAnsi="Symbol" w:hint="default"/>
      </w:rPr>
    </w:lvl>
    <w:lvl w:ilvl="4" w:tplc="20000003" w:tentative="1">
      <w:start w:val="1"/>
      <w:numFmt w:val="bullet"/>
      <w:lvlText w:val="o"/>
      <w:lvlJc w:val="left"/>
      <w:pPr>
        <w:ind w:left="3884" w:hanging="360"/>
      </w:pPr>
      <w:rPr>
        <w:rFonts w:ascii="Courier New" w:hAnsi="Courier New" w:cs="Courier New" w:hint="default"/>
      </w:rPr>
    </w:lvl>
    <w:lvl w:ilvl="5" w:tplc="20000005" w:tentative="1">
      <w:start w:val="1"/>
      <w:numFmt w:val="bullet"/>
      <w:lvlText w:val=""/>
      <w:lvlJc w:val="left"/>
      <w:pPr>
        <w:ind w:left="4604" w:hanging="360"/>
      </w:pPr>
      <w:rPr>
        <w:rFonts w:ascii="Wingdings" w:hAnsi="Wingdings" w:hint="default"/>
      </w:rPr>
    </w:lvl>
    <w:lvl w:ilvl="6" w:tplc="20000001" w:tentative="1">
      <w:start w:val="1"/>
      <w:numFmt w:val="bullet"/>
      <w:lvlText w:val=""/>
      <w:lvlJc w:val="left"/>
      <w:pPr>
        <w:ind w:left="5324" w:hanging="360"/>
      </w:pPr>
      <w:rPr>
        <w:rFonts w:ascii="Symbol" w:hAnsi="Symbol" w:hint="default"/>
      </w:rPr>
    </w:lvl>
    <w:lvl w:ilvl="7" w:tplc="20000003" w:tentative="1">
      <w:start w:val="1"/>
      <w:numFmt w:val="bullet"/>
      <w:lvlText w:val="o"/>
      <w:lvlJc w:val="left"/>
      <w:pPr>
        <w:ind w:left="6044" w:hanging="360"/>
      </w:pPr>
      <w:rPr>
        <w:rFonts w:ascii="Courier New" w:hAnsi="Courier New" w:cs="Courier New" w:hint="default"/>
      </w:rPr>
    </w:lvl>
    <w:lvl w:ilvl="8" w:tplc="20000005" w:tentative="1">
      <w:start w:val="1"/>
      <w:numFmt w:val="bullet"/>
      <w:lvlText w:val=""/>
      <w:lvlJc w:val="left"/>
      <w:pPr>
        <w:ind w:left="6764" w:hanging="360"/>
      </w:pPr>
      <w:rPr>
        <w:rFonts w:ascii="Wingdings" w:hAnsi="Wingdings" w:hint="default"/>
      </w:rPr>
    </w:lvl>
  </w:abstractNum>
  <w:abstractNum w:abstractNumId="40" w15:restartNumberingAfterBreak="0">
    <w:nsid w:val="6E126AFA"/>
    <w:multiLevelType w:val="hybridMultilevel"/>
    <w:tmpl w:val="60C032EE"/>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1" w15:restartNumberingAfterBreak="0">
    <w:nsid w:val="777066C6"/>
    <w:multiLevelType w:val="hybridMultilevel"/>
    <w:tmpl w:val="C58050CE"/>
    <w:lvl w:ilvl="0" w:tplc="A69C57D4">
      <w:start w:val="1"/>
      <w:numFmt w:val="upp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2" w15:restartNumberingAfterBreak="0">
    <w:nsid w:val="7AD33ACE"/>
    <w:multiLevelType w:val="hybridMultilevel"/>
    <w:tmpl w:val="3D94C36C"/>
    <w:lvl w:ilvl="0" w:tplc="00000003">
      <w:start w:val="1"/>
      <w:numFmt w:val="bullet"/>
      <w:lvlText w:val="o"/>
      <w:lvlJc w:val="left"/>
      <w:pPr>
        <w:ind w:left="1080" w:hanging="360"/>
      </w:pPr>
      <w:rPr>
        <w:rFonts w:ascii="Courier New" w:hAnsi="Courier New" w:cs="Courier New"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43" w15:restartNumberingAfterBreak="0">
    <w:nsid w:val="7BC0370B"/>
    <w:multiLevelType w:val="hybridMultilevel"/>
    <w:tmpl w:val="B3961C30"/>
    <w:lvl w:ilvl="0" w:tplc="92BA4FD4">
      <w:start w:val="12"/>
      <w:numFmt w:val="bullet"/>
      <w:lvlText w:val="-"/>
      <w:lvlJc w:val="left"/>
      <w:pPr>
        <w:ind w:left="1364" w:hanging="360"/>
      </w:pPr>
      <w:rPr>
        <w:rFonts w:ascii="Arial" w:eastAsiaTheme="minorHAnsi" w:hAnsi="Arial" w:cs="Arial" w:hint="default"/>
      </w:rPr>
    </w:lvl>
    <w:lvl w:ilvl="1" w:tplc="FFFFFFFF" w:tentative="1">
      <w:start w:val="1"/>
      <w:numFmt w:val="bullet"/>
      <w:lvlText w:val="o"/>
      <w:lvlJc w:val="left"/>
      <w:pPr>
        <w:ind w:left="2084" w:hanging="360"/>
      </w:pPr>
      <w:rPr>
        <w:rFonts w:ascii="Courier New" w:hAnsi="Courier New" w:cs="Courier New" w:hint="default"/>
      </w:rPr>
    </w:lvl>
    <w:lvl w:ilvl="2" w:tplc="FFFFFFFF" w:tentative="1">
      <w:start w:val="1"/>
      <w:numFmt w:val="bullet"/>
      <w:lvlText w:val=""/>
      <w:lvlJc w:val="left"/>
      <w:pPr>
        <w:ind w:left="2804" w:hanging="360"/>
      </w:pPr>
      <w:rPr>
        <w:rFonts w:ascii="Wingdings" w:hAnsi="Wingdings" w:hint="default"/>
      </w:rPr>
    </w:lvl>
    <w:lvl w:ilvl="3" w:tplc="FFFFFFFF" w:tentative="1">
      <w:start w:val="1"/>
      <w:numFmt w:val="bullet"/>
      <w:lvlText w:val=""/>
      <w:lvlJc w:val="left"/>
      <w:pPr>
        <w:ind w:left="3524" w:hanging="360"/>
      </w:pPr>
      <w:rPr>
        <w:rFonts w:ascii="Symbol" w:hAnsi="Symbol" w:hint="default"/>
      </w:rPr>
    </w:lvl>
    <w:lvl w:ilvl="4" w:tplc="FFFFFFFF" w:tentative="1">
      <w:start w:val="1"/>
      <w:numFmt w:val="bullet"/>
      <w:lvlText w:val="o"/>
      <w:lvlJc w:val="left"/>
      <w:pPr>
        <w:ind w:left="4244" w:hanging="360"/>
      </w:pPr>
      <w:rPr>
        <w:rFonts w:ascii="Courier New" w:hAnsi="Courier New" w:cs="Courier New" w:hint="default"/>
      </w:rPr>
    </w:lvl>
    <w:lvl w:ilvl="5" w:tplc="FFFFFFFF" w:tentative="1">
      <w:start w:val="1"/>
      <w:numFmt w:val="bullet"/>
      <w:lvlText w:val=""/>
      <w:lvlJc w:val="left"/>
      <w:pPr>
        <w:ind w:left="4964" w:hanging="360"/>
      </w:pPr>
      <w:rPr>
        <w:rFonts w:ascii="Wingdings" w:hAnsi="Wingdings" w:hint="default"/>
      </w:rPr>
    </w:lvl>
    <w:lvl w:ilvl="6" w:tplc="FFFFFFFF" w:tentative="1">
      <w:start w:val="1"/>
      <w:numFmt w:val="bullet"/>
      <w:lvlText w:val=""/>
      <w:lvlJc w:val="left"/>
      <w:pPr>
        <w:ind w:left="5684" w:hanging="360"/>
      </w:pPr>
      <w:rPr>
        <w:rFonts w:ascii="Symbol" w:hAnsi="Symbol" w:hint="default"/>
      </w:rPr>
    </w:lvl>
    <w:lvl w:ilvl="7" w:tplc="FFFFFFFF" w:tentative="1">
      <w:start w:val="1"/>
      <w:numFmt w:val="bullet"/>
      <w:lvlText w:val="o"/>
      <w:lvlJc w:val="left"/>
      <w:pPr>
        <w:ind w:left="6404" w:hanging="360"/>
      </w:pPr>
      <w:rPr>
        <w:rFonts w:ascii="Courier New" w:hAnsi="Courier New" w:cs="Courier New" w:hint="default"/>
      </w:rPr>
    </w:lvl>
    <w:lvl w:ilvl="8" w:tplc="FFFFFFFF" w:tentative="1">
      <w:start w:val="1"/>
      <w:numFmt w:val="bullet"/>
      <w:lvlText w:val=""/>
      <w:lvlJc w:val="left"/>
      <w:pPr>
        <w:ind w:left="7124" w:hanging="360"/>
      </w:pPr>
      <w:rPr>
        <w:rFonts w:ascii="Wingdings" w:hAnsi="Wingdings" w:hint="default"/>
      </w:rPr>
    </w:lvl>
  </w:abstractNum>
  <w:abstractNum w:abstractNumId="44" w15:restartNumberingAfterBreak="0">
    <w:nsid w:val="7DB97C28"/>
    <w:multiLevelType w:val="hybridMultilevel"/>
    <w:tmpl w:val="A5BE079C"/>
    <w:lvl w:ilvl="0" w:tplc="0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5" w15:restartNumberingAfterBreak="0">
    <w:nsid w:val="7F19405D"/>
    <w:multiLevelType w:val="hybridMultilevel"/>
    <w:tmpl w:val="B1CC862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310356022">
    <w:abstractNumId w:val="34"/>
  </w:num>
  <w:num w:numId="2" w16cid:durableId="1875343961">
    <w:abstractNumId w:val="6"/>
  </w:num>
  <w:num w:numId="3" w16cid:durableId="701785534">
    <w:abstractNumId w:val="28"/>
  </w:num>
  <w:num w:numId="4" w16cid:durableId="1419979887">
    <w:abstractNumId w:val="41"/>
  </w:num>
  <w:num w:numId="5" w16cid:durableId="310140544">
    <w:abstractNumId w:val="10"/>
  </w:num>
  <w:num w:numId="6" w16cid:durableId="1558469747">
    <w:abstractNumId w:val="20"/>
  </w:num>
  <w:num w:numId="7" w16cid:durableId="236476412">
    <w:abstractNumId w:val="19"/>
  </w:num>
  <w:num w:numId="8" w16cid:durableId="186526243">
    <w:abstractNumId w:val="13"/>
  </w:num>
  <w:num w:numId="9" w16cid:durableId="820316327">
    <w:abstractNumId w:val="8"/>
  </w:num>
  <w:num w:numId="10" w16cid:durableId="617419963">
    <w:abstractNumId w:val="3"/>
  </w:num>
  <w:num w:numId="11" w16cid:durableId="192497661">
    <w:abstractNumId w:val="25"/>
  </w:num>
  <w:num w:numId="12" w16cid:durableId="57635544">
    <w:abstractNumId w:val="21"/>
  </w:num>
  <w:num w:numId="13" w16cid:durableId="198980827">
    <w:abstractNumId w:val="14"/>
  </w:num>
  <w:num w:numId="14" w16cid:durableId="1796413281">
    <w:abstractNumId w:val="30"/>
  </w:num>
  <w:num w:numId="15" w16cid:durableId="658000214">
    <w:abstractNumId w:val="9"/>
  </w:num>
  <w:num w:numId="16" w16cid:durableId="488250146">
    <w:abstractNumId w:val="4"/>
  </w:num>
  <w:num w:numId="17" w16cid:durableId="1023627356">
    <w:abstractNumId w:val="7"/>
  </w:num>
  <w:num w:numId="18" w16cid:durableId="1762026662">
    <w:abstractNumId w:val="42"/>
  </w:num>
  <w:num w:numId="19" w16cid:durableId="1706710606">
    <w:abstractNumId w:val="24"/>
  </w:num>
  <w:num w:numId="20" w16cid:durableId="425661419">
    <w:abstractNumId w:val="17"/>
  </w:num>
  <w:num w:numId="21" w16cid:durableId="173572028">
    <w:abstractNumId w:val="16"/>
  </w:num>
  <w:num w:numId="22" w16cid:durableId="1496191795">
    <w:abstractNumId w:val="35"/>
  </w:num>
  <w:num w:numId="23" w16cid:durableId="1747993968">
    <w:abstractNumId w:val="12"/>
  </w:num>
  <w:num w:numId="24" w16cid:durableId="593900839">
    <w:abstractNumId w:val="37"/>
  </w:num>
  <w:num w:numId="25" w16cid:durableId="651831027">
    <w:abstractNumId w:val="44"/>
  </w:num>
  <w:num w:numId="26" w16cid:durableId="312638397">
    <w:abstractNumId w:val="1"/>
  </w:num>
  <w:num w:numId="27" w16cid:durableId="1483041530">
    <w:abstractNumId w:val="23"/>
  </w:num>
  <w:num w:numId="28" w16cid:durableId="1766609109">
    <w:abstractNumId w:val="26"/>
  </w:num>
  <w:num w:numId="29" w16cid:durableId="559875232">
    <w:abstractNumId w:val="38"/>
  </w:num>
  <w:num w:numId="30" w16cid:durableId="1310285381">
    <w:abstractNumId w:val="31"/>
  </w:num>
  <w:num w:numId="31" w16cid:durableId="1037123976">
    <w:abstractNumId w:val="29"/>
  </w:num>
  <w:num w:numId="32" w16cid:durableId="593364113">
    <w:abstractNumId w:val="39"/>
  </w:num>
  <w:num w:numId="33" w16cid:durableId="1389568828">
    <w:abstractNumId w:val="45"/>
  </w:num>
  <w:num w:numId="34" w16cid:durableId="553320843">
    <w:abstractNumId w:val="32"/>
  </w:num>
  <w:num w:numId="35" w16cid:durableId="2090232312">
    <w:abstractNumId w:val="5"/>
  </w:num>
  <w:num w:numId="36" w16cid:durableId="973564636">
    <w:abstractNumId w:val="2"/>
  </w:num>
  <w:num w:numId="37" w16cid:durableId="1673069055">
    <w:abstractNumId w:val="22"/>
  </w:num>
  <w:num w:numId="38" w16cid:durableId="1572886335">
    <w:abstractNumId w:val="36"/>
  </w:num>
  <w:num w:numId="39" w16cid:durableId="1371808959">
    <w:abstractNumId w:val="11"/>
  </w:num>
  <w:num w:numId="40" w16cid:durableId="684865908">
    <w:abstractNumId w:val="27"/>
  </w:num>
  <w:num w:numId="41" w16cid:durableId="1593732964">
    <w:abstractNumId w:val="0"/>
  </w:num>
  <w:num w:numId="42" w16cid:durableId="1341852801">
    <w:abstractNumId w:val="43"/>
  </w:num>
  <w:num w:numId="43" w16cid:durableId="1510292457">
    <w:abstractNumId w:val="15"/>
  </w:num>
  <w:num w:numId="44" w16cid:durableId="1622491038">
    <w:abstractNumId w:val="33"/>
  </w:num>
  <w:num w:numId="45" w16cid:durableId="1290891409">
    <w:abstractNumId w:val="18"/>
  </w:num>
  <w:num w:numId="46" w16cid:durableId="49080078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jCyMDGzNDY1tDA3MDVQ0lEKTi0uzszPAykwNK0FAFpIXHwtAAAA"/>
  </w:docVars>
  <w:rsids>
    <w:rsidRoot w:val="00750FAD"/>
    <w:rsid w:val="00000187"/>
    <w:rsid w:val="000004C5"/>
    <w:rsid w:val="00005B39"/>
    <w:rsid w:val="000158BC"/>
    <w:rsid w:val="00071E10"/>
    <w:rsid w:val="00082042"/>
    <w:rsid w:val="00083BAA"/>
    <w:rsid w:val="00084EE8"/>
    <w:rsid w:val="00085E68"/>
    <w:rsid w:val="000B23DC"/>
    <w:rsid w:val="000C36BC"/>
    <w:rsid w:val="000D3164"/>
    <w:rsid w:val="000D6BBB"/>
    <w:rsid w:val="000D7149"/>
    <w:rsid w:val="000E4213"/>
    <w:rsid w:val="000E744E"/>
    <w:rsid w:val="001043B9"/>
    <w:rsid w:val="0010680C"/>
    <w:rsid w:val="00115290"/>
    <w:rsid w:val="00121B4D"/>
    <w:rsid w:val="001468CF"/>
    <w:rsid w:val="00155286"/>
    <w:rsid w:val="00167E81"/>
    <w:rsid w:val="001766D6"/>
    <w:rsid w:val="001A0D43"/>
    <w:rsid w:val="001A13DC"/>
    <w:rsid w:val="001B0C8A"/>
    <w:rsid w:val="001B6D54"/>
    <w:rsid w:val="001B7A04"/>
    <w:rsid w:val="001C4D2F"/>
    <w:rsid w:val="001D3934"/>
    <w:rsid w:val="001E2320"/>
    <w:rsid w:val="001E6407"/>
    <w:rsid w:val="001F4EF4"/>
    <w:rsid w:val="002148C6"/>
    <w:rsid w:val="00214E28"/>
    <w:rsid w:val="00241F38"/>
    <w:rsid w:val="002533AE"/>
    <w:rsid w:val="00262C0A"/>
    <w:rsid w:val="00262C51"/>
    <w:rsid w:val="00285265"/>
    <w:rsid w:val="002C6515"/>
    <w:rsid w:val="002D57A7"/>
    <w:rsid w:val="002D5AB9"/>
    <w:rsid w:val="002D711B"/>
    <w:rsid w:val="002D7389"/>
    <w:rsid w:val="002F5C09"/>
    <w:rsid w:val="0030361B"/>
    <w:rsid w:val="0031161E"/>
    <w:rsid w:val="00314185"/>
    <w:rsid w:val="00320CB6"/>
    <w:rsid w:val="00322A95"/>
    <w:rsid w:val="003271B7"/>
    <w:rsid w:val="00337E67"/>
    <w:rsid w:val="00352B81"/>
    <w:rsid w:val="003551C9"/>
    <w:rsid w:val="003561DA"/>
    <w:rsid w:val="0036204B"/>
    <w:rsid w:val="00390262"/>
    <w:rsid w:val="00391BBB"/>
    <w:rsid w:val="003A0150"/>
    <w:rsid w:val="003A0B3B"/>
    <w:rsid w:val="003A3068"/>
    <w:rsid w:val="003A3F47"/>
    <w:rsid w:val="003C24C7"/>
    <w:rsid w:val="003E24DF"/>
    <w:rsid w:val="003F3830"/>
    <w:rsid w:val="003F443B"/>
    <w:rsid w:val="00402831"/>
    <w:rsid w:val="0041428F"/>
    <w:rsid w:val="00430163"/>
    <w:rsid w:val="00432489"/>
    <w:rsid w:val="0044723F"/>
    <w:rsid w:val="004517AC"/>
    <w:rsid w:val="00454451"/>
    <w:rsid w:val="00463139"/>
    <w:rsid w:val="0046472C"/>
    <w:rsid w:val="004933FB"/>
    <w:rsid w:val="004A2B0D"/>
    <w:rsid w:val="004B46A1"/>
    <w:rsid w:val="004D0449"/>
    <w:rsid w:val="00506CEC"/>
    <w:rsid w:val="0050723E"/>
    <w:rsid w:val="0051418C"/>
    <w:rsid w:val="00521DFC"/>
    <w:rsid w:val="005241F1"/>
    <w:rsid w:val="00542D3D"/>
    <w:rsid w:val="00576723"/>
    <w:rsid w:val="0058539B"/>
    <w:rsid w:val="005A315E"/>
    <w:rsid w:val="005B2663"/>
    <w:rsid w:val="005B3D0E"/>
    <w:rsid w:val="005B6466"/>
    <w:rsid w:val="005C2210"/>
    <w:rsid w:val="005D7940"/>
    <w:rsid w:val="005E13BE"/>
    <w:rsid w:val="005F610F"/>
    <w:rsid w:val="00601933"/>
    <w:rsid w:val="0060797B"/>
    <w:rsid w:val="00615018"/>
    <w:rsid w:val="00615F96"/>
    <w:rsid w:val="00617954"/>
    <w:rsid w:val="0062123A"/>
    <w:rsid w:val="00624EF6"/>
    <w:rsid w:val="00627EAB"/>
    <w:rsid w:val="006377CF"/>
    <w:rsid w:val="00646E75"/>
    <w:rsid w:val="006524E2"/>
    <w:rsid w:val="0069324D"/>
    <w:rsid w:val="006C017A"/>
    <w:rsid w:val="006C50A4"/>
    <w:rsid w:val="006C5622"/>
    <w:rsid w:val="006C75A9"/>
    <w:rsid w:val="006C7C39"/>
    <w:rsid w:val="006D5C93"/>
    <w:rsid w:val="006E6888"/>
    <w:rsid w:val="006E7F75"/>
    <w:rsid w:val="006F2366"/>
    <w:rsid w:val="006F41CF"/>
    <w:rsid w:val="006F472C"/>
    <w:rsid w:val="006F6F10"/>
    <w:rsid w:val="00701A4E"/>
    <w:rsid w:val="007139C6"/>
    <w:rsid w:val="00724CC0"/>
    <w:rsid w:val="00726650"/>
    <w:rsid w:val="0073426B"/>
    <w:rsid w:val="007400CA"/>
    <w:rsid w:val="00750FAD"/>
    <w:rsid w:val="0075320C"/>
    <w:rsid w:val="0077261E"/>
    <w:rsid w:val="00782334"/>
    <w:rsid w:val="00783E79"/>
    <w:rsid w:val="00795808"/>
    <w:rsid w:val="007A03FF"/>
    <w:rsid w:val="007A33E8"/>
    <w:rsid w:val="007A5C93"/>
    <w:rsid w:val="007B5AE8"/>
    <w:rsid w:val="007C6A15"/>
    <w:rsid w:val="007D2EEF"/>
    <w:rsid w:val="007E04DF"/>
    <w:rsid w:val="007E7F36"/>
    <w:rsid w:val="007F5192"/>
    <w:rsid w:val="00803BA9"/>
    <w:rsid w:val="0081512D"/>
    <w:rsid w:val="0082355A"/>
    <w:rsid w:val="00837691"/>
    <w:rsid w:val="00837AFD"/>
    <w:rsid w:val="00853DD1"/>
    <w:rsid w:val="00862773"/>
    <w:rsid w:val="00870BCC"/>
    <w:rsid w:val="00884A66"/>
    <w:rsid w:val="008953C9"/>
    <w:rsid w:val="008B1EBE"/>
    <w:rsid w:val="008C7D6D"/>
    <w:rsid w:val="008E30D5"/>
    <w:rsid w:val="008F4D06"/>
    <w:rsid w:val="008F61AA"/>
    <w:rsid w:val="00910D6C"/>
    <w:rsid w:val="00916F5C"/>
    <w:rsid w:val="00940CE3"/>
    <w:rsid w:val="009418AD"/>
    <w:rsid w:val="00946950"/>
    <w:rsid w:val="00962670"/>
    <w:rsid w:val="00962C9C"/>
    <w:rsid w:val="0096586D"/>
    <w:rsid w:val="00967B74"/>
    <w:rsid w:val="00970990"/>
    <w:rsid w:val="009748B9"/>
    <w:rsid w:val="00985739"/>
    <w:rsid w:val="00985ABE"/>
    <w:rsid w:val="009875AA"/>
    <w:rsid w:val="009976D5"/>
    <w:rsid w:val="009A1E44"/>
    <w:rsid w:val="009B6C66"/>
    <w:rsid w:val="009D6E13"/>
    <w:rsid w:val="009F3913"/>
    <w:rsid w:val="00A4065B"/>
    <w:rsid w:val="00A565B8"/>
    <w:rsid w:val="00A61191"/>
    <w:rsid w:val="00A62707"/>
    <w:rsid w:val="00A669C3"/>
    <w:rsid w:val="00A66B18"/>
    <w:rsid w:val="00A6783B"/>
    <w:rsid w:val="00A84E76"/>
    <w:rsid w:val="00A9226B"/>
    <w:rsid w:val="00A92DE0"/>
    <w:rsid w:val="00A94408"/>
    <w:rsid w:val="00A964EF"/>
    <w:rsid w:val="00A96CF8"/>
    <w:rsid w:val="00AC261A"/>
    <w:rsid w:val="00AD158C"/>
    <w:rsid w:val="00AD7FE5"/>
    <w:rsid w:val="00AE1388"/>
    <w:rsid w:val="00AE39A5"/>
    <w:rsid w:val="00AF3982"/>
    <w:rsid w:val="00B10784"/>
    <w:rsid w:val="00B1320D"/>
    <w:rsid w:val="00B23A92"/>
    <w:rsid w:val="00B31B6E"/>
    <w:rsid w:val="00B46697"/>
    <w:rsid w:val="00B50294"/>
    <w:rsid w:val="00B57D6E"/>
    <w:rsid w:val="00B64BCF"/>
    <w:rsid w:val="00B738C1"/>
    <w:rsid w:val="00BB39E4"/>
    <w:rsid w:val="00BF0D22"/>
    <w:rsid w:val="00BF474F"/>
    <w:rsid w:val="00C43123"/>
    <w:rsid w:val="00C50573"/>
    <w:rsid w:val="00C536D6"/>
    <w:rsid w:val="00C569C1"/>
    <w:rsid w:val="00C701F7"/>
    <w:rsid w:val="00C70786"/>
    <w:rsid w:val="00C7611B"/>
    <w:rsid w:val="00C90F7E"/>
    <w:rsid w:val="00C95989"/>
    <w:rsid w:val="00CC2956"/>
    <w:rsid w:val="00CE46EE"/>
    <w:rsid w:val="00D076B5"/>
    <w:rsid w:val="00D16D2A"/>
    <w:rsid w:val="00D35D8B"/>
    <w:rsid w:val="00D41084"/>
    <w:rsid w:val="00D412ED"/>
    <w:rsid w:val="00D45C20"/>
    <w:rsid w:val="00D62247"/>
    <w:rsid w:val="00D626A2"/>
    <w:rsid w:val="00D66593"/>
    <w:rsid w:val="00D67070"/>
    <w:rsid w:val="00D805C0"/>
    <w:rsid w:val="00D81E02"/>
    <w:rsid w:val="00D87740"/>
    <w:rsid w:val="00D9067C"/>
    <w:rsid w:val="00DC6973"/>
    <w:rsid w:val="00DE4A7D"/>
    <w:rsid w:val="00DE6DA2"/>
    <w:rsid w:val="00DE7964"/>
    <w:rsid w:val="00DF2D30"/>
    <w:rsid w:val="00E02FA1"/>
    <w:rsid w:val="00E055EB"/>
    <w:rsid w:val="00E07C4E"/>
    <w:rsid w:val="00E21240"/>
    <w:rsid w:val="00E43FDA"/>
    <w:rsid w:val="00E55D74"/>
    <w:rsid w:val="00E61EB5"/>
    <w:rsid w:val="00E64ADC"/>
    <w:rsid w:val="00E653BF"/>
    <w:rsid w:val="00E6540C"/>
    <w:rsid w:val="00E65F9F"/>
    <w:rsid w:val="00E81E2A"/>
    <w:rsid w:val="00E82470"/>
    <w:rsid w:val="00E86C86"/>
    <w:rsid w:val="00EC6BAD"/>
    <w:rsid w:val="00ED68CF"/>
    <w:rsid w:val="00EE0952"/>
    <w:rsid w:val="00EE774F"/>
    <w:rsid w:val="00F11D75"/>
    <w:rsid w:val="00F13AA0"/>
    <w:rsid w:val="00F15610"/>
    <w:rsid w:val="00F15CB2"/>
    <w:rsid w:val="00F22331"/>
    <w:rsid w:val="00F2337A"/>
    <w:rsid w:val="00F266F5"/>
    <w:rsid w:val="00F37E77"/>
    <w:rsid w:val="00F4225B"/>
    <w:rsid w:val="00F91E78"/>
    <w:rsid w:val="00FA642D"/>
    <w:rsid w:val="00FE0F43"/>
    <w:rsid w:val="00FF061C"/>
    <w:rsid w:val="00FF3760"/>
    <w:rsid w:val="00FF41C9"/>
    <w:rsid w:val="00FF70F5"/>
    <w:rsid w:val="20002755"/>
    <w:rsid w:val="2B2DE7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2532B1"/>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lsdException w:name="Hashtag" w:semiHidden="1"/>
    <w:lsdException w:name="Unresolved Mention" w:semiHidden="1"/>
    <w:lsdException w:name="Smart Link" w:semiHidden="1" w:unhideWhenUsed="1"/>
  </w:latentStyles>
  <w:style w:type="paragraph" w:default="1" w:styleId="Normal">
    <w:name w:val="Normal"/>
    <w:qFormat/>
    <w:rsid w:val="001043B9"/>
    <w:pPr>
      <w:spacing w:before="40" w:after="360"/>
      <w:ind w:left="720" w:right="720"/>
    </w:pPr>
    <w:rPr>
      <w:rFonts w:ascii="Calibri" w:eastAsiaTheme="minorHAnsi" w:hAnsi="Calibri"/>
      <w:kern w:val="20"/>
      <w:szCs w:val="20"/>
    </w:rPr>
  </w:style>
  <w:style w:type="paragraph" w:styleId="Titre1">
    <w:name w:val="heading 1"/>
    <w:basedOn w:val="Recipient"/>
    <w:next w:val="Normal"/>
    <w:link w:val="Titre1Car"/>
    <w:uiPriority w:val="8"/>
    <w:qFormat/>
    <w:rsid w:val="001043B9"/>
    <w:pPr>
      <w:outlineLvl w:val="0"/>
    </w:pPr>
    <w:rPr>
      <w:color w:val="17406D" w:themeColor="text2"/>
    </w:rPr>
  </w:style>
  <w:style w:type="paragraph" w:styleId="Titre2">
    <w:name w:val="heading 2"/>
    <w:basedOn w:val="Normal"/>
    <w:next w:val="Normal"/>
    <w:link w:val="Titre2Car"/>
    <w:uiPriority w:val="9"/>
    <w:qFormat/>
    <w:rsid w:val="00E21240"/>
    <w:pPr>
      <w:keepNext/>
      <w:keepLines/>
      <w:spacing w:before="360" w:after="0"/>
      <w:outlineLvl w:val="1"/>
    </w:pPr>
    <w:rPr>
      <w:rFonts w:asciiTheme="majorHAnsi" w:eastAsiaTheme="majorEastAsia" w:hAnsiTheme="majorHAnsi" w:cstheme="majorBidi"/>
      <w:color w:val="112F5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8"/>
    <w:rsid w:val="001043B9"/>
    <w:rPr>
      <w:rFonts w:ascii="Calibri" w:eastAsiaTheme="minorHAnsi" w:hAnsi="Calibri"/>
      <w:b/>
      <w:bCs/>
      <w:color w:val="17406D" w:themeColor="text2"/>
      <w:kern w:val="20"/>
      <w:szCs w:val="20"/>
    </w:rPr>
  </w:style>
  <w:style w:type="paragraph" w:customStyle="1" w:styleId="Recipient">
    <w:name w:val="Recipient"/>
    <w:basedOn w:val="Normal"/>
    <w:uiPriority w:val="3"/>
    <w:semiHidden/>
    <w:qFormat/>
    <w:rsid w:val="00A66B18"/>
    <w:pPr>
      <w:spacing w:before="840" w:after="40"/>
    </w:pPr>
    <w:rPr>
      <w:b/>
      <w:bCs/>
      <w:color w:val="000000" w:themeColor="text1"/>
    </w:rPr>
  </w:style>
  <w:style w:type="paragraph" w:styleId="Salutations">
    <w:name w:val="Salutation"/>
    <w:basedOn w:val="Normal"/>
    <w:link w:val="SalutationsCar"/>
    <w:uiPriority w:val="4"/>
    <w:semiHidden/>
    <w:qFormat/>
    <w:rsid w:val="00A66B18"/>
    <w:pPr>
      <w:spacing w:before="720"/>
    </w:pPr>
  </w:style>
  <w:style w:type="character" w:customStyle="1" w:styleId="SalutationsCar">
    <w:name w:val="Salutations Car"/>
    <w:basedOn w:val="Policepardfaut"/>
    <w:link w:val="Salutations"/>
    <w:uiPriority w:val="4"/>
    <w:semiHidden/>
    <w:rsid w:val="007E7F36"/>
    <w:rPr>
      <w:rFonts w:eastAsiaTheme="minorHAnsi"/>
      <w:color w:val="595959" w:themeColor="text1" w:themeTint="A6"/>
      <w:kern w:val="20"/>
      <w:szCs w:val="20"/>
    </w:rPr>
  </w:style>
  <w:style w:type="paragraph" w:styleId="Formuledepolitesse">
    <w:name w:val="Closing"/>
    <w:basedOn w:val="Normal"/>
    <w:next w:val="Signature"/>
    <w:link w:val="FormuledepolitesseCar"/>
    <w:uiPriority w:val="6"/>
    <w:semiHidden/>
    <w:qFormat/>
    <w:rsid w:val="00A6783B"/>
    <w:pPr>
      <w:spacing w:before="480" w:after="960"/>
    </w:pPr>
  </w:style>
  <w:style w:type="character" w:customStyle="1" w:styleId="FormuledepolitesseCar">
    <w:name w:val="Formule de politesse Car"/>
    <w:basedOn w:val="Policepardfaut"/>
    <w:link w:val="Formuledepolitesse"/>
    <w:uiPriority w:val="6"/>
    <w:semiHidden/>
    <w:rsid w:val="007E7F36"/>
    <w:rPr>
      <w:rFonts w:eastAsiaTheme="minorHAnsi"/>
      <w:color w:val="595959" w:themeColor="text1" w:themeTint="A6"/>
      <w:kern w:val="20"/>
      <w:szCs w:val="20"/>
    </w:rPr>
  </w:style>
  <w:style w:type="paragraph" w:styleId="Signature">
    <w:name w:val="Signature"/>
    <w:basedOn w:val="Normal"/>
    <w:link w:val="SignatureCar"/>
    <w:uiPriority w:val="7"/>
    <w:semiHidden/>
    <w:qFormat/>
    <w:rsid w:val="00A6783B"/>
    <w:pPr>
      <w:contextualSpacing/>
    </w:pPr>
    <w:rPr>
      <w:b/>
      <w:bCs/>
      <w:color w:val="17406D" w:themeColor="accent1"/>
    </w:rPr>
  </w:style>
  <w:style w:type="character" w:customStyle="1" w:styleId="SignatureCar">
    <w:name w:val="Signature Car"/>
    <w:basedOn w:val="Policepardfaut"/>
    <w:link w:val="Signature"/>
    <w:uiPriority w:val="7"/>
    <w:semiHidden/>
    <w:rsid w:val="007E7F36"/>
    <w:rPr>
      <w:rFonts w:eastAsiaTheme="minorHAnsi"/>
      <w:b/>
      <w:bCs/>
      <w:color w:val="17406D" w:themeColor="accent1"/>
      <w:kern w:val="20"/>
      <w:szCs w:val="20"/>
    </w:rPr>
  </w:style>
  <w:style w:type="paragraph" w:styleId="En-tte">
    <w:name w:val="header"/>
    <w:basedOn w:val="Normal"/>
    <w:link w:val="En-tteCar"/>
    <w:uiPriority w:val="99"/>
    <w:semiHidden/>
    <w:rsid w:val="003E24DF"/>
    <w:pPr>
      <w:spacing w:after="0"/>
      <w:jc w:val="right"/>
    </w:pPr>
  </w:style>
  <w:style w:type="character" w:customStyle="1" w:styleId="En-tteCar">
    <w:name w:val="En-tête Car"/>
    <w:basedOn w:val="Policepardfaut"/>
    <w:link w:val="En-tte"/>
    <w:uiPriority w:val="99"/>
    <w:semiHidden/>
    <w:rsid w:val="007E7F36"/>
    <w:rPr>
      <w:rFonts w:eastAsiaTheme="minorHAnsi"/>
      <w:color w:val="595959" w:themeColor="text1" w:themeTint="A6"/>
      <w:kern w:val="20"/>
      <w:szCs w:val="20"/>
    </w:rPr>
  </w:style>
  <w:style w:type="character" w:styleId="lev">
    <w:name w:val="Strong"/>
    <w:basedOn w:val="Policepardfaut"/>
    <w:uiPriority w:val="1"/>
    <w:semiHidden/>
    <w:rsid w:val="003E24DF"/>
    <w:rPr>
      <w:b/>
      <w:bCs/>
    </w:rPr>
  </w:style>
  <w:style w:type="paragraph" w:customStyle="1" w:styleId="ContactInfo">
    <w:name w:val="Contact Info"/>
    <w:basedOn w:val="Normal"/>
    <w:uiPriority w:val="1"/>
    <w:qFormat/>
    <w:rsid w:val="007E7F36"/>
    <w:pPr>
      <w:spacing w:before="0" w:after="0"/>
      <w:ind w:left="0" w:right="0"/>
    </w:pPr>
    <w:rPr>
      <w:color w:val="FFFFFF" w:themeColor="background1"/>
    </w:rPr>
  </w:style>
  <w:style w:type="character" w:customStyle="1" w:styleId="Titre2Car">
    <w:name w:val="Titre 2 Car"/>
    <w:basedOn w:val="Policepardfaut"/>
    <w:link w:val="Titre2"/>
    <w:uiPriority w:val="9"/>
    <w:rsid w:val="00E21240"/>
    <w:rPr>
      <w:rFonts w:asciiTheme="majorHAnsi" w:eastAsiaTheme="majorEastAsia" w:hAnsiTheme="majorHAnsi" w:cstheme="majorBidi"/>
      <w:color w:val="112F51" w:themeColor="accent1" w:themeShade="BF"/>
      <w:kern w:val="20"/>
      <w:sz w:val="26"/>
      <w:szCs w:val="26"/>
    </w:rPr>
  </w:style>
  <w:style w:type="paragraph" w:styleId="NormalWeb">
    <w:name w:val="Normal (Web)"/>
    <w:basedOn w:val="Normal"/>
    <w:uiPriority w:val="99"/>
    <w:semiHidden/>
    <w:unhideWhenUsed/>
    <w:rsid w:val="00083BAA"/>
    <w:pPr>
      <w:spacing w:before="100" w:beforeAutospacing="1" w:after="100" w:afterAutospacing="1"/>
    </w:pPr>
    <w:rPr>
      <w:rFonts w:ascii="Times New Roman" w:eastAsiaTheme="minorEastAsia" w:hAnsi="Times New Roman" w:cs="Times New Roman"/>
      <w:kern w:val="0"/>
      <w:szCs w:val="24"/>
    </w:rPr>
  </w:style>
  <w:style w:type="character" w:styleId="Textedelespacerserv">
    <w:name w:val="Placeholder Text"/>
    <w:basedOn w:val="Policepardfaut"/>
    <w:uiPriority w:val="99"/>
    <w:semiHidden/>
    <w:rsid w:val="001766D6"/>
    <w:rPr>
      <w:color w:val="808080"/>
    </w:rPr>
  </w:style>
  <w:style w:type="paragraph" w:styleId="Pieddepage">
    <w:name w:val="footer"/>
    <w:basedOn w:val="Normal"/>
    <w:link w:val="PieddepageCar"/>
    <w:uiPriority w:val="99"/>
    <w:semiHidden/>
    <w:rsid w:val="00A66B18"/>
    <w:pPr>
      <w:tabs>
        <w:tab w:val="center" w:pos="4680"/>
        <w:tab w:val="right" w:pos="9360"/>
      </w:tabs>
      <w:spacing w:before="0" w:after="0"/>
    </w:pPr>
  </w:style>
  <w:style w:type="character" w:customStyle="1" w:styleId="PieddepageCar">
    <w:name w:val="Pied de page Car"/>
    <w:basedOn w:val="Policepardfaut"/>
    <w:link w:val="Pieddepage"/>
    <w:uiPriority w:val="99"/>
    <w:semiHidden/>
    <w:rsid w:val="007E7F36"/>
    <w:rPr>
      <w:rFonts w:eastAsiaTheme="minorHAnsi"/>
      <w:color w:val="595959" w:themeColor="text1" w:themeTint="A6"/>
      <w:kern w:val="20"/>
      <w:szCs w:val="20"/>
    </w:rPr>
  </w:style>
  <w:style w:type="paragraph" w:styleId="Titre">
    <w:name w:val="Title"/>
    <w:basedOn w:val="Normal"/>
    <w:next w:val="Normal"/>
    <w:link w:val="TitreCar"/>
    <w:uiPriority w:val="10"/>
    <w:qFormat/>
    <w:rsid w:val="007E7F36"/>
    <w:pPr>
      <w:spacing w:before="0" w:after="0"/>
      <w:contextualSpacing/>
    </w:pPr>
    <w:rPr>
      <w:rFonts w:asciiTheme="majorHAnsi" w:eastAsiaTheme="majorEastAsia" w:hAnsiTheme="majorHAnsi" w:cstheme="majorBidi"/>
      <w:caps/>
      <w:color w:val="FFFFFF" w:themeColor="background1"/>
      <w:spacing w:val="-10"/>
      <w:kern w:val="28"/>
      <w:sz w:val="52"/>
      <w:szCs w:val="56"/>
    </w:rPr>
  </w:style>
  <w:style w:type="character" w:customStyle="1" w:styleId="TitreCar">
    <w:name w:val="Titre Car"/>
    <w:basedOn w:val="Policepardfaut"/>
    <w:link w:val="Titre"/>
    <w:uiPriority w:val="10"/>
    <w:rsid w:val="007E7F36"/>
    <w:rPr>
      <w:rFonts w:asciiTheme="majorHAnsi" w:eastAsiaTheme="majorEastAsia" w:hAnsiTheme="majorHAnsi" w:cstheme="majorBidi"/>
      <w:caps/>
      <w:color w:val="FFFFFF" w:themeColor="background1"/>
      <w:spacing w:val="-10"/>
      <w:kern w:val="28"/>
      <w:sz w:val="52"/>
      <w:szCs w:val="56"/>
    </w:rPr>
  </w:style>
  <w:style w:type="paragraph" w:customStyle="1" w:styleId="MeetingInfo">
    <w:name w:val="Meeting Info"/>
    <w:basedOn w:val="Normal"/>
    <w:qFormat/>
    <w:rsid w:val="007E7F36"/>
    <w:pPr>
      <w:spacing w:after="0"/>
      <w:ind w:right="0"/>
    </w:pPr>
    <w:rPr>
      <w:color w:val="FFFFFF" w:themeColor="background1"/>
    </w:rPr>
  </w:style>
  <w:style w:type="table" w:styleId="Grilledutableau">
    <w:name w:val="Table Grid"/>
    <w:basedOn w:val="TableauNormal"/>
    <w:uiPriority w:val="39"/>
    <w:rsid w:val="007E7F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etingTimes">
    <w:name w:val="Meeting Times"/>
    <w:basedOn w:val="Normal"/>
    <w:qFormat/>
    <w:rsid w:val="007E7F36"/>
    <w:pPr>
      <w:spacing w:before="120" w:after="0"/>
      <w:ind w:left="0" w:right="0"/>
    </w:pPr>
    <w:rPr>
      <w:b/>
    </w:rPr>
  </w:style>
  <w:style w:type="paragraph" w:customStyle="1" w:styleId="ItemDescription">
    <w:name w:val="Item Description"/>
    <w:basedOn w:val="Normal"/>
    <w:qFormat/>
    <w:rsid w:val="00E21240"/>
    <w:pPr>
      <w:spacing w:after="120"/>
      <w:ind w:left="0" w:right="360"/>
    </w:pPr>
  </w:style>
  <w:style w:type="paragraph" w:customStyle="1" w:styleId="Location">
    <w:name w:val="Location"/>
    <w:basedOn w:val="Normal"/>
    <w:qFormat/>
    <w:rsid w:val="00E21240"/>
    <w:pPr>
      <w:spacing w:after="120"/>
      <w:ind w:left="0" w:right="0"/>
    </w:pPr>
  </w:style>
  <w:style w:type="table" w:styleId="Grilledetableauclaire">
    <w:name w:val="Grid Table Light"/>
    <w:basedOn w:val="TableauNormal"/>
    <w:uiPriority w:val="40"/>
    <w:rsid w:val="002D5AB9"/>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 w:type="paragraph" w:styleId="Paragraphedeliste">
    <w:name w:val="List Paragraph"/>
    <w:basedOn w:val="Normal"/>
    <w:uiPriority w:val="34"/>
    <w:qFormat/>
    <w:rsid w:val="001043B9"/>
    <w:pPr>
      <w:contextualSpacing/>
    </w:pPr>
  </w:style>
  <w:style w:type="character" w:styleId="Lienhypertexte">
    <w:name w:val="Hyperlink"/>
    <w:basedOn w:val="Policepardfaut"/>
    <w:uiPriority w:val="99"/>
    <w:unhideWhenUsed/>
    <w:rsid w:val="00E64ADC"/>
    <w:rPr>
      <w:color w:val="F49100" w:themeColor="hyperlink"/>
      <w:u w:val="single"/>
    </w:rPr>
  </w:style>
  <w:style w:type="table" w:styleId="TableauGrille1Clair-Accentuation1">
    <w:name w:val="Grid Table 1 Light Accent 1"/>
    <w:basedOn w:val="TableauNormal"/>
    <w:uiPriority w:val="46"/>
    <w:rsid w:val="00E64ADC"/>
    <w:tblPr>
      <w:tblStyleRowBandSize w:val="1"/>
      <w:tblStyleColBandSize w:val="1"/>
      <w:tblBorders>
        <w:top w:val="single" w:sz="4" w:space="0" w:color="82B0E4" w:themeColor="accent1" w:themeTint="66"/>
        <w:left w:val="single" w:sz="4" w:space="0" w:color="82B0E4" w:themeColor="accent1" w:themeTint="66"/>
        <w:bottom w:val="single" w:sz="4" w:space="0" w:color="82B0E4" w:themeColor="accent1" w:themeTint="66"/>
        <w:right w:val="single" w:sz="4" w:space="0" w:color="82B0E4" w:themeColor="accent1" w:themeTint="66"/>
        <w:insideH w:val="single" w:sz="4" w:space="0" w:color="82B0E4" w:themeColor="accent1" w:themeTint="66"/>
        <w:insideV w:val="single" w:sz="4" w:space="0" w:color="82B0E4" w:themeColor="accent1" w:themeTint="66"/>
      </w:tblBorders>
    </w:tblPr>
    <w:tblStylePr w:type="firstRow">
      <w:rPr>
        <w:b/>
        <w:bCs/>
      </w:rPr>
      <w:tblPr/>
      <w:tcPr>
        <w:tcBorders>
          <w:bottom w:val="single" w:sz="12" w:space="0" w:color="4389D7" w:themeColor="accent1" w:themeTint="99"/>
        </w:tcBorders>
      </w:tcPr>
    </w:tblStylePr>
    <w:tblStylePr w:type="lastRow">
      <w:rPr>
        <w:b/>
        <w:bCs/>
      </w:rPr>
      <w:tblPr/>
      <w:tcPr>
        <w:tcBorders>
          <w:top w:val="double" w:sz="2" w:space="0" w:color="4389D7" w:themeColor="accent1" w:themeTint="99"/>
        </w:tcBorders>
      </w:tcPr>
    </w:tblStylePr>
    <w:tblStylePr w:type="firstCol">
      <w:rPr>
        <w:b/>
        <w:bCs/>
      </w:rPr>
    </w:tblStylePr>
    <w:tblStylePr w:type="lastCol">
      <w:rPr>
        <w:b/>
        <w:bCs/>
      </w:rPr>
    </w:tblStylePr>
  </w:style>
  <w:style w:type="character" w:styleId="Mentionnonrsolue">
    <w:name w:val="Unresolved Mention"/>
    <w:basedOn w:val="Policepardfaut"/>
    <w:uiPriority w:val="99"/>
    <w:semiHidden/>
    <w:rsid w:val="00962670"/>
    <w:rPr>
      <w:color w:val="605E5C"/>
      <w:shd w:val="clear" w:color="auto" w:fill="E1DFDD"/>
    </w:rPr>
  </w:style>
  <w:style w:type="paragraph" w:styleId="Commentaire">
    <w:name w:val="annotation text"/>
    <w:basedOn w:val="Normal"/>
    <w:link w:val="CommentaireCar"/>
    <w:uiPriority w:val="99"/>
    <w:semiHidden/>
    <w:unhideWhenUsed/>
    <w:rPr>
      <w:sz w:val="20"/>
    </w:rPr>
  </w:style>
  <w:style w:type="character" w:customStyle="1" w:styleId="CommentaireCar">
    <w:name w:val="Commentaire Car"/>
    <w:basedOn w:val="Policepardfaut"/>
    <w:link w:val="Commentaire"/>
    <w:uiPriority w:val="99"/>
    <w:semiHidden/>
    <w:rPr>
      <w:rFonts w:ascii="Calibri" w:eastAsiaTheme="minorHAnsi" w:hAnsi="Calibri"/>
      <w:kern w:val="20"/>
      <w:sz w:val="20"/>
      <w:szCs w:val="20"/>
    </w:rPr>
  </w:style>
  <w:style w:type="character" w:styleId="Marquedecommentaire">
    <w:name w:val="annotation reference"/>
    <w:basedOn w:val="Policepardfau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gop\AppData\Local\Microsoft\Office\16.0\DTS\en-BE%7bE49ECF1C-9A4F-4DB6-A91D-CB85F6445CF6%7d\%7b5649AEDD-465F-4745-8955-03DC8483FC5B%7dtf55871247_win32.dotx" TargetMode="External"/></Relationships>
</file>

<file path=word/theme/theme1.xml><?xml version="1.0" encoding="utf-8"?>
<a:theme xmlns:a="http://schemas.openxmlformats.org/drawingml/2006/main" name="Office Theme">
  <a:themeElements>
    <a:clrScheme name="Custom 12">
      <a:dk1>
        <a:sysClr val="windowText" lastClr="000000"/>
      </a:dk1>
      <a:lt1>
        <a:sysClr val="window" lastClr="FFFFFF"/>
      </a:lt1>
      <a:dk2>
        <a:srgbClr val="17406D"/>
      </a:dk2>
      <a:lt2>
        <a:srgbClr val="DBEFF9"/>
      </a:lt2>
      <a:accent1>
        <a:srgbClr val="17406D"/>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24" ma:contentTypeDescription="Create a new document." ma:contentTypeScope="" ma:versionID="2d714a3296df14eba7a100bb665443ca">
  <xsd:schema xmlns:xsd="http://www.w3.org/2001/XMLSchema" xmlns:xs="http://www.w3.org/2001/XMLSchema" xmlns:p="http://schemas.microsoft.com/office/2006/metadata/properties" xmlns:ns1="http://schemas.microsoft.com/sharepoint/v3" xmlns:ns2="71af3243-3dd4-4a8d-8c0d-dd76da1f02a5" xmlns:ns3="16c05727-aa75-4e4a-9b5f-8a80a1165891" xmlns:ns4="230e9df3-be65-4c73-a93b-d1236ebd677e" targetNamespace="http://schemas.microsoft.com/office/2006/metadata/properties" ma:root="true" ma:fieldsID="49549bf45bfbbfb6cffed527380e77e1" ns1:_="" ns2:_="" ns3:_="" ns4:_="">
    <xsd:import namespace="http://schemas.microsoft.com/sharepoint/v3"/>
    <xsd:import namespace="71af3243-3dd4-4a8d-8c0d-dd76da1f02a5"/>
    <xsd:import namespace="16c05727-aa75-4e4a-9b5f-8a80a1165891"/>
    <xsd:import namespace="230e9df3-be65-4c73-a93b-d1236ebd677e"/>
    <xsd:element name="properties">
      <xsd:complexType>
        <xsd:sequence>
          <xsd:element name="documentManagement">
            <xsd:complexType>
              <xsd:all>
                <xsd:element ref="ns2:Status" minOccurs="0"/>
                <xsd:element ref="ns2:Image" minOccurs="0"/>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1:_ip_UnifiedCompliancePolicyProperties" minOccurs="0"/>
                <xsd:element ref="ns1:_ip_UnifiedCompliancePolicyUIAction" minOccurs="0"/>
                <xsd:element ref="ns4:TaxCatchAll" minOccurs="0"/>
                <xsd:element ref="ns2:ImageTagsTaxHTField" minOccurs="0"/>
                <xsd:element ref="ns2:MediaServiceLocation" minOccurs="0"/>
                <xsd:element ref="ns2:MediaLengthInSeconds" minOccurs="0"/>
                <xsd:element ref="ns2:Backgrou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ma:readOnly="false">
      <xsd:simpleType>
        <xsd:restriction base="dms:Note"/>
      </xsd:simpleType>
    </xsd:element>
    <xsd:element name="_ip_UnifiedCompliancePolicyUIAction" ma:index="21"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Status" ma:index="2" nillable="true" ma:displayName="Status" ma:default="Not started" ma:format="Dropdown" ma:internalName="Status" ma:readOnly="false">
      <xsd:simpleType>
        <xsd:restriction base="dms:Choice">
          <xsd:enumeration value="Not started"/>
          <xsd:enumeration value="In Progress"/>
          <xsd:enumeration value="Completed"/>
        </xsd:restriction>
      </xsd:simpleType>
    </xsd:element>
    <xsd:element name="Image" ma:index="3" nillable="true" ma:displayName="Image" ma:format="Image" ma:internalName="Image"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hidden="true" ma:internalName="MediaServiceOCR" ma:readOnly="true">
      <xsd:simpleType>
        <xsd:restriction base="dms:Note"/>
      </xsd:simpleType>
    </xsd:element>
    <xsd:element name="MediaServiceAutoTags" ma:index="11" nillable="true" ma:displayName="MediaServiceAutoTags" ma:hidden="true"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hidden="true" ma:internalName="MediaServiceKeyPoints" ma:readOnly="false">
      <xsd:simpleType>
        <xsd:restriction base="dms:Note"/>
      </xsd:simpleType>
    </xsd:element>
    <xsd:element name="MediaServiceDateTaken" ma:index="18" nillable="true" ma:displayName="MediaServiceDateTaken" ma:hidden="true" ma:internalName="MediaServiceDateTaken" ma:readOnly="true">
      <xsd:simpleType>
        <xsd:restriction base="dms:Text"/>
      </xsd:simpleType>
    </xsd:element>
    <xsd:element name="ImageTagsTaxHTField" ma:index="25" nillable="true" ma:taxonomy="true" ma:internalName="ImageTagsTaxHTField"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Background" ma:index="28" nillable="true" ma:displayName="Background" ma:default="0" ma:format="Dropdown" ma:internalName="Backgroun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f6bfcbc-3db3-4ae6-bd76-326f0798ad28}" ma:internalName="TaxCatchAll" ma:readOnly="false" ma:showField="CatchAllData" ma:web="16c05727-aa75-4e4a-9b5f-8a80a11658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Image xmlns="71af3243-3dd4-4a8d-8c0d-dd76da1f02a5">
      <Url xsi:nil="true"/>
      <Description xsi:nil="true"/>
    </Image>
    <Status xmlns="71af3243-3dd4-4a8d-8c0d-dd76da1f02a5">Not started</Status>
    <Background xmlns="71af3243-3dd4-4a8d-8c0d-dd76da1f02a5">false</Background>
    <_ip_UnifiedCompliancePolicyProperties xmlns="http://schemas.microsoft.com/sharepoint/v3" xsi:nil="true"/>
    <ImageTagsTaxHTField xmlns="71af3243-3dd4-4a8d-8c0d-dd76da1f02a5">
      <Terms xmlns="http://schemas.microsoft.com/office/infopath/2007/PartnerControls"/>
    </ImageTagsTaxHTField>
    <TaxCatchAll xmlns="230e9df3-be65-4c73-a93b-d1236ebd677e" xsi:nil="true"/>
    <MediaServiceKeyPoints xmlns="71af3243-3dd4-4a8d-8c0d-dd76da1f02a5" xsi:nil="true"/>
  </documentManagement>
</p:properties>
</file>

<file path=customXml/itemProps1.xml><?xml version="1.0" encoding="utf-8"?>
<ds:datastoreItem xmlns:ds="http://schemas.openxmlformats.org/officeDocument/2006/customXml" ds:itemID="{ED9B76F0-4F48-45B4-A95D-3F9FE5CD1339}">
  <ds:schemaRefs>
    <ds:schemaRef ds:uri="http://schemas.openxmlformats.org/officeDocument/2006/bibliography"/>
  </ds:schemaRefs>
</ds:datastoreItem>
</file>

<file path=customXml/itemProps2.xml><?xml version="1.0" encoding="utf-8"?>
<ds:datastoreItem xmlns:ds="http://schemas.openxmlformats.org/officeDocument/2006/customXml" ds:itemID="{98A423AF-50F4-4F0F-8C0A-54276ACA9E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1af3243-3dd4-4a8d-8c0d-dd76da1f02a5"/>
    <ds:schemaRef ds:uri="16c05727-aa75-4e4a-9b5f-8a80a1165891"/>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16221F-4E30-43DF-A3F1-757BC7DC278B}">
  <ds:schemaRefs>
    <ds:schemaRef ds:uri="http://schemas.microsoft.com/sharepoint/v3/contenttype/forms"/>
  </ds:schemaRefs>
</ds:datastoreItem>
</file>

<file path=customXml/itemProps4.xml><?xml version="1.0" encoding="utf-8"?>
<ds:datastoreItem xmlns:ds="http://schemas.openxmlformats.org/officeDocument/2006/customXml" ds:itemID="{E793D2EA-46D7-41FA-B589-986E1F86EC79}">
  <ds:schemaRefs>
    <ds:schemaRef ds:uri="http://schemas.microsoft.com/office/2006/metadata/properties"/>
    <ds:schemaRef ds:uri="http://schemas.microsoft.com/office/infopath/2007/PartnerControls"/>
    <ds:schemaRef ds:uri="http://schemas.microsoft.com/sharepoint/v3"/>
    <ds:schemaRef ds:uri="71af3243-3dd4-4a8d-8c0d-dd76da1f02a5"/>
    <ds:schemaRef ds:uri="230e9df3-be65-4c73-a93b-d1236ebd677e"/>
  </ds:schemaRefs>
</ds:datastoreItem>
</file>

<file path=docProps/app.xml><?xml version="1.0" encoding="utf-8"?>
<Properties xmlns="http://schemas.openxmlformats.org/officeDocument/2006/extended-properties" xmlns:vt="http://schemas.openxmlformats.org/officeDocument/2006/docPropsVTypes">
  <Template>{5649AEDD-465F-4745-8955-03DC8483FC5B}tf55871247_win32</Template>
  <TotalTime>0</TotalTime>
  <Pages>1</Pages>
  <Words>60</Words>
  <Characters>335</Characters>
  <Application>Microsoft Office Word</Application>
  <DocSecurity>0</DocSecurity>
  <Lines>22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2023-05-11T13:18:00Z</dcterms:created>
  <dcterms:modified xsi:type="dcterms:W3CDTF">2024-01-22T15:49:00Z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y fmtid="{D5CDD505-2E9C-101B-9397-08002B2CF9AE}" pid="3" name="GrammarlyDocumentId">
    <vt:lpwstr>5a34634b-b7fe-4a76-abcb-f3c431743391</vt:lpwstr>
  </property>
</Properties>
</file>